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291BC4" w14:textId="77777777" w:rsidR="00C16D19" w:rsidRPr="00C16D19" w:rsidRDefault="00C16D19" w:rsidP="00C16D19">
      <w:pPr>
        <w:pStyle w:val="Tytu"/>
        <w:spacing w:line="288" w:lineRule="auto"/>
        <w:jc w:val="left"/>
        <w:rPr>
          <w:b w:val="0"/>
        </w:rPr>
      </w:pPr>
      <w:r w:rsidRPr="00C16D19">
        <w:rPr>
          <w:b w:val="0"/>
        </w:rPr>
        <w:t xml:space="preserve">NSSU.DFP.271.31.2019.KK </w:t>
      </w:r>
      <w:r w:rsidRPr="00C16D19">
        <w:rPr>
          <w:b w:val="0"/>
        </w:rPr>
        <w:tab/>
      </w:r>
      <w:r w:rsidRPr="00C16D19">
        <w:rPr>
          <w:b w:val="0"/>
        </w:rPr>
        <w:tab/>
      </w:r>
      <w:r w:rsidRPr="00C16D19">
        <w:rPr>
          <w:b w:val="0"/>
        </w:rPr>
        <w:tab/>
      </w:r>
      <w:r w:rsidRPr="00C16D19">
        <w:rPr>
          <w:b w:val="0"/>
        </w:rPr>
        <w:tab/>
      </w:r>
      <w:r w:rsidRPr="00C16D19">
        <w:rPr>
          <w:b w:val="0"/>
        </w:rPr>
        <w:tab/>
      </w:r>
      <w:r w:rsidRPr="00C16D19">
        <w:rPr>
          <w:b w:val="0"/>
        </w:rPr>
        <w:tab/>
      </w:r>
      <w:r w:rsidRPr="00C16D19">
        <w:rPr>
          <w:b w:val="0"/>
        </w:rPr>
        <w:tab/>
      </w:r>
      <w:r w:rsidRPr="00C16D19">
        <w:rPr>
          <w:b w:val="0"/>
        </w:rPr>
        <w:tab/>
      </w:r>
      <w:r w:rsidRPr="00C16D19">
        <w:rPr>
          <w:b w:val="0"/>
        </w:rPr>
        <w:tab/>
      </w:r>
      <w:r w:rsidRPr="00C16D19">
        <w:rPr>
          <w:b w:val="0"/>
        </w:rPr>
        <w:tab/>
      </w:r>
      <w:r w:rsidRPr="00C16D19">
        <w:rPr>
          <w:b w:val="0"/>
        </w:rPr>
        <w:tab/>
        <w:t xml:space="preserve">                         </w:t>
      </w:r>
      <w:r w:rsidR="006F7FA3">
        <w:rPr>
          <w:b w:val="0"/>
        </w:rPr>
        <w:t xml:space="preserve"> </w:t>
      </w:r>
      <w:r w:rsidRPr="00C16D19">
        <w:rPr>
          <w:b w:val="0"/>
        </w:rPr>
        <w:t>Załącznik nr 1a do specyfikacji</w:t>
      </w:r>
    </w:p>
    <w:p w14:paraId="1F1AF8AF" w14:textId="77777777" w:rsidR="00C16D19" w:rsidRPr="00C16D19" w:rsidRDefault="00C16D19" w:rsidP="00C16D19">
      <w:pPr>
        <w:suppressAutoHyphens/>
        <w:spacing w:after="0" w:line="240" w:lineRule="auto"/>
        <w:jc w:val="right"/>
        <w:rPr>
          <w:rFonts w:ascii="Garamond" w:eastAsia="Times New Roman" w:hAnsi="Garamond" w:cs="Times New Roman"/>
          <w:b/>
          <w:lang w:eastAsia="ar-SA"/>
        </w:rPr>
      </w:pPr>
      <w:r w:rsidRPr="00C16D19">
        <w:rPr>
          <w:rFonts w:ascii="Garamond" w:hAnsi="Garamond"/>
        </w:rPr>
        <w:t>Załącznik nr …… do umowy</w:t>
      </w:r>
    </w:p>
    <w:p w14:paraId="68C31A2D" w14:textId="77777777" w:rsidR="00E6579A" w:rsidRPr="00C16D19" w:rsidRDefault="00E6579A" w:rsidP="00E6579A">
      <w:pPr>
        <w:suppressAutoHyphens/>
        <w:spacing w:after="0" w:line="240" w:lineRule="auto"/>
        <w:jc w:val="center"/>
        <w:rPr>
          <w:rFonts w:ascii="Garamond" w:eastAsia="Times New Roman" w:hAnsi="Garamond" w:cs="Times New Roman"/>
          <w:b/>
          <w:lang w:eastAsia="ar-SA"/>
        </w:rPr>
      </w:pPr>
      <w:r w:rsidRPr="00C16D19">
        <w:rPr>
          <w:rFonts w:ascii="Garamond" w:eastAsia="Times New Roman" w:hAnsi="Garamond" w:cs="Times New Roman"/>
          <w:b/>
          <w:lang w:eastAsia="ar-SA"/>
        </w:rPr>
        <w:t>Część 2</w:t>
      </w:r>
    </w:p>
    <w:p w14:paraId="1FD030ED" w14:textId="77777777" w:rsidR="00BC771B" w:rsidRPr="00C16D19" w:rsidRDefault="00BC771B" w:rsidP="00BC771B">
      <w:pPr>
        <w:suppressAutoHyphens/>
        <w:spacing w:after="0" w:line="240" w:lineRule="auto"/>
        <w:jc w:val="center"/>
        <w:rPr>
          <w:rFonts w:ascii="Garamond" w:eastAsia="Times New Roman" w:hAnsi="Garamond" w:cs="Times New Roman"/>
          <w:b/>
          <w:lang w:eastAsia="ar-SA"/>
        </w:rPr>
      </w:pPr>
      <w:r w:rsidRPr="00C16D19">
        <w:rPr>
          <w:rFonts w:ascii="Garamond" w:eastAsia="Times New Roman" w:hAnsi="Garamond" w:cs="Times New Roman"/>
          <w:b/>
          <w:lang w:eastAsia="ar-SA"/>
        </w:rPr>
        <w:t xml:space="preserve">OPIS PRZEDMIOTU ZAMÓWIENIA </w:t>
      </w:r>
    </w:p>
    <w:p w14:paraId="10F1C240" w14:textId="77777777" w:rsidR="00BF4C2F" w:rsidRPr="00C16D19" w:rsidRDefault="00BF4C2F" w:rsidP="00BC771B">
      <w:pPr>
        <w:suppressAutoHyphens/>
        <w:spacing w:after="0" w:line="240" w:lineRule="auto"/>
        <w:jc w:val="center"/>
        <w:rPr>
          <w:rFonts w:ascii="Garamond" w:eastAsia="Times New Roman" w:hAnsi="Garamond" w:cs="Times New Roman"/>
          <w:b/>
          <w:lang w:eastAsia="ar-SA"/>
        </w:rPr>
      </w:pPr>
    </w:p>
    <w:p w14:paraId="25B5D609" w14:textId="77777777" w:rsidR="008F3259" w:rsidRPr="00C16D19" w:rsidRDefault="008F3259" w:rsidP="008F3259">
      <w:pPr>
        <w:suppressAutoHyphens/>
        <w:spacing w:after="0" w:line="240" w:lineRule="auto"/>
        <w:jc w:val="center"/>
        <w:rPr>
          <w:rFonts w:ascii="Garamond" w:eastAsia="Times New Roman" w:hAnsi="Garamond" w:cs="Times New Roman"/>
          <w:b/>
          <w:lang w:eastAsia="ar-SA"/>
        </w:rPr>
      </w:pPr>
      <w:r w:rsidRPr="00C16D19">
        <w:rPr>
          <w:rFonts w:ascii="Garamond" w:eastAsia="Times New Roman" w:hAnsi="Garamond" w:cs="Times New Roman"/>
          <w:b/>
          <w:lang w:eastAsia="ar-SA"/>
        </w:rPr>
        <w:t>zakup wraz z dostawą,  instalacją i uruchomieniem urządzeń dla  apteki w Nowej Siedzibie Szpitala Uniwersyteckiego Kraków-Prokocim.</w:t>
      </w:r>
    </w:p>
    <w:p w14:paraId="4BE0E75E" w14:textId="77777777" w:rsidR="007517E1" w:rsidRPr="00C16D19" w:rsidRDefault="007517E1" w:rsidP="008F3259">
      <w:pPr>
        <w:suppressAutoHyphens/>
        <w:spacing w:after="0" w:line="240" w:lineRule="auto"/>
        <w:jc w:val="center"/>
        <w:rPr>
          <w:rFonts w:ascii="Garamond" w:eastAsia="Lucida Sans Unicode" w:hAnsi="Garamond" w:cs="Times New Roman"/>
          <w:kern w:val="3"/>
          <w:lang w:eastAsia="zh-CN" w:bidi="hi-IN"/>
        </w:rPr>
      </w:pPr>
    </w:p>
    <w:p w14:paraId="0E18E1A9" w14:textId="77777777" w:rsidR="008F3259" w:rsidRPr="00C16D19" w:rsidRDefault="008F3259" w:rsidP="008F3259">
      <w:pPr>
        <w:suppressAutoHyphens/>
        <w:spacing w:after="0" w:line="240" w:lineRule="auto"/>
        <w:jc w:val="center"/>
        <w:rPr>
          <w:rFonts w:ascii="Garamond" w:eastAsia="Lucida Sans Unicode" w:hAnsi="Garamond" w:cs="Times New Roman"/>
          <w:kern w:val="3"/>
          <w:lang w:eastAsia="zh-CN" w:bidi="hi-IN"/>
        </w:rPr>
      </w:pPr>
      <w:r w:rsidRPr="00C16D19">
        <w:rPr>
          <w:rFonts w:ascii="Garamond" w:eastAsia="Lucida Sans Unicode" w:hAnsi="Garamond" w:cs="Times New Roman"/>
          <w:kern w:val="3"/>
          <w:lang w:eastAsia="zh-CN" w:bidi="hi-IN"/>
        </w:rPr>
        <w:t>Uwagi i objaśnienia:</w:t>
      </w:r>
    </w:p>
    <w:p w14:paraId="6B95C212" w14:textId="77777777" w:rsidR="008F3259" w:rsidRPr="00C16D19" w:rsidRDefault="008F3259" w:rsidP="008F3259">
      <w:pPr>
        <w:numPr>
          <w:ilvl w:val="0"/>
          <w:numId w:val="3"/>
        </w:numPr>
        <w:suppressAutoHyphens/>
        <w:autoSpaceDN w:val="0"/>
        <w:spacing w:after="0" w:line="288" w:lineRule="auto"/>
        <w:jc w:val="both"/>
        <w:rPr>
          <w:rFonts w:ascii="Garamond" w:eastAsia="Lucida Sans Unicode" w:hAnsi="Garamond" w:cs="Times New Roman"/>
          <w:kern w:val="3"/>
          <w:lang w:eastAsia="zh-CN" w:bidi="hi-IN"/>
        </w:rPr>
      </w:pPr>
      <w:r w:rsidRPr="00C16D19">
        <w:rPr>
          <w:rFonts w:ascii="Garamond" w:eastAsia="Lucida Sans Unicode" w:hAnsi="Garamond" w:cs="Times New Roman"/>
          <w:kern w:val="3"/>
          <w:lang w:eastAsia="zh-CN" w:bidi="hi-IN"/>
        </w:rPr>
        <w:t>Parametry określone jako „tak” są parametrami granicznymi. Udzielenie odpowiedzi „nie”  lub innej nie stanowiącej jednoznacznego potwierdzenia spełniania warunku będzie skutkowało odrzuceniem oferty.</w:t>
      </w:r>
    </w:p>
    <w:p w14:paraId="6B4316C9" w14:textId="77777777" w:rsidR="008F3259" w:rsidRPr="00C16D19" w:rsidRDefault="008F3259" w:rsidP="008F3259">
      <w:pPr>
        <w:numPr>
          <w:ilvl w:val="0"/>
          <w:numId w:val="3"/>
        </w:numPr>
        <w:suppressAutoHyphens/>
        <w:autoSpaceDN w:val="0"/>
        <w:spacing w:after="0" w:line="288" w:lineRule="auto"/>
        <w:jc w:val="both"/>
        <w:rPr>
          <w:rFonts w:ascii="Garamond" w:eastAsia="Lucida Sans Unicode" w:hAnsi="Garamond" w:cs="Times New Roman"/>
          <w:kern w:val="3"/>
          <w:lang w:val="en-US" w:eastAsia="zh-CN" w:bidi="hi-IN"/>
        </w:rPr>
      </w:pPr>
      <w:r w:rsidRPr="00C16D19">
        <w:rPr>
          <w:rFonts w:ascii="Garamond" w:eastAsia="Lucida Sans Unicode" w:hAnsi="Garamond" w:cs="Times New Roman"/>
          <w:kern w:val="3"/>
          <w:lang w:eastAsia="zh-CN" w:bidi="hi-IN"/>
        </w:rPr>
        <w:t>Parametry o określonych warunkach liczbowych ( „=&gt;”  lub „&lt;=” ) są warunkami granicznymi, których niespełnienie spowoduje odrzucenie oferty. Wartość podana przy w/w oznaczeniach oznacza wartość wymaganą.</w:t>
      </w:r>
    </w:p>
    <w:p w14:paraId="07CE0CBE" w14:textId="77777777" w:rsidR="008F3259" w:rsidRPr="00C16D19" w:rsidRDefault="008F3259" w:rsidP="008F3259">
      <w:pPr>
        <w:numPr>
          <w:ilvl w:val="0"/>
          <w:numId w:val="3"/>
        </w:numPr>
        <w:suppressAutoHyphens/>
        <w:autoSpaceDN w:val="0"/>
        <w:spacing w:after="0" w:line="288" w:lineRule="auto"/>
        <w:jc w:val="both"/>
        <w:rPr>
          <w:rFonts w:ascii="Garamond" w:eastAsia="Lucida Sans Unicode" w:hAnsi="Garamond" w:cs="Times New Roman"/>
          <w:kern w:val="3"/>
          <w:lang w:eastAsia="zh-CN" w:bidi="hi-IN"/>
        </w:rPr>
      </w:pPr>
      <w:r w:rsidRPr="00C16D19">
        <w:rPr>
          <w:rFonts w:ascii="Garamond" w:eastAsia="Lucida Sans Unicode" w:hAnsi="Garamond" w:cs="Times New Roman"/>
          <w:kern w:val="3"/>
          <w:lang w:eastAsia="zh-CN" w:bidi="hi-IN"/>
        </w:rPr>
        <w:t>Wykonawca zobowiązany jest do podania parametrów w jednostkach wskazanych w niniejszym opisie.</w:t>
      </w:r>
    </w:p>
    <w:p w14:paraId="06CB81E9" w14:textId="77777777" w:rsidR="008F3259" w:rsidRPr="00C16D19" w:rsidRDefault="008F3259" w:rsidP="008F3259">
      <w:pPr>
        <w:numPr>
          <w:ilvl w:val="0"/>
          <w:numId w:val="3"/>
        </w:numPr>
        <w:suppressAutoHyphens/>
        <w:autoSpaceDN w:val="0"/>
        <w:spacing w:after="0" w:line="288" w:lineRule="auto"/>
        <w:jc w:val="both"/>
        <w:rPr>
          <w:rFonts w:ascii="Garamond" w:eastAsia="Lucida Sans Unicode" w:hAnsi="Garamond" w:cs="Times New Roman"/>
          <w:kern w:val="3"/>
          <w:lang w:eastAsia="zh-CN" w:bidi="hi-IN"/>
        </w:rPr>
      </w:pPr>
      <w:r w:rsidRPr="00C16D19">
        <w:rPr>
          <w:rFonts w:ascii="Garamond" w:eastAsia="Lucida Sans Unicode" w:hAnsi="Garamond" w:cs="Times New Roman"/>
          <w:kern w:val="3"/>
          <w:lang w:eastAsia="zh-CN" w:bidi="hi-IN"/>
        </w:rPr>
        <w:t>Wykonawca gwarantuje niniejszym, że sprzęt jest fabrycznie nowy (rok produkcji: nie wcześniej niż 201</w:t>
      </w:r>
      <w:r w:rsidR="005C1AAC" w:rsidRPr="00C16D19">
        <w:rPr>
          <w:rFonts w:ascii="Garamond" w:eastAsia="Lucida Sans Unicode" w:hAnsi="Garamond" w:cs="Times New Roman"/>
          <w:kern w:val="3"/>
          <w:lang w:eastAsia="zh-CN" w:bidi="hi-IN"/>
        </w:rPr>
        <w:t>9</w:t>
      </w:r>
      <w:r w:rsidRPr="00C16D19">
        <w:rPr>
          <w:rFonts w:ascii="Garamond" w:eastAsia="Lucida Sans Unicode" w:hAnsi="Garamond" w:cs="Times New Roman"/>
          <w:kern w:val="3"/>
          <w:lang w:eastAsia="zh-CN" w:bidi="hi-IN"/>
        </w:rPr>
        <w:t xml:space="preserve">), nieużywany, kompletny i do jego uruchomienia oraz stosowania zgodnie z przeznaczeniem nie jest konieczny zakup dodatkowych elementów i akcesoriów. Żaden aparat ani jego część składowa, wyposażenie, etc. nie jest sprzętem </w:t>
      </w:r>
      <w:proofErr w:type="spellStart"/>
      <w:r w:rsidRPr="00C16D19">
        <w:rPr>
          <w:rFonts w:ascii="Garamond" w:eastAsia="Lucida Sans Unicode" w:hAnsi="Garamond" w:cs="Times New Roman"/>
          <w:kern w:val="3"/>
          <w:lang w:eastAsia="zh-CN" w:bidi="hi-IN"/>
        </w:rPr>
        <w:t>rekondycjonowanym</w:t>
      </w:r>
      <w:proofErr w:type="spellEnd"/>
      <w:r w:rsidRPr="00C16D19">
        <w:rPr>
          <w:rFonts w:ascii="Garamond" w:eastAsia="Lucida Sans Unicode" w:hAnsi="Garamond" w:cs="Times New Roman"/>
          <w:kern w:val="3"/>
          <w:lang w:eastAsia="zh-CN" w:bidi="hi-IN"/>
        </w:rPr>
        <w:t>, powystawowym i nie był wykorzystywany wcześniej przez innego użytkownika.</w:t>
      </w:r>
    </w:p>
    <w:p w14:paraId="4843738D" w14:textId="77777777" w:rsidR="008F3259" w:rsidRPr="00C16D19" w:rsidRDefault="007A4D04" w:rsidP="008F3259">
      <w:pPr>
        <w:suppressAutoHyphens/>
        <w:autoSpaceDN w:val="0"/>
        <w:spacing w:after="0" w:line="288" w:lineRule="auto"/>
        <w:textAlignment w:val="baseline"/>
        <w:rPr>
          <w:rFonts w:ascii="Garamond" w:eastAsia="Lucida Sans Unicode" w:hAnsi="Garamond" w:cs="Times New Roman"/>
          <w:kern w:val="3"/>
          <w:lang w:eastAsia="zh-CN" w:bidi="hi-IN"/>
        </w:rPr>
      </w:pPr>
      <w:r w:rsidRPr="00C16D19">
        <w:rPr>
          <w:rFonts w:ascii="Garamond" w:eastAsia="Lucida Sans Unicode" w:hAnsi="Garamond" w:cs="Times New Roman"/>
          <w:kern w:val="3"/>
          <w:lang w:eastAsia="zh-CN" w:bidi="hi-IN"/>
        </w:rPr>
        <w:t>-</w:t>
      </w:r>
      <w:r w:rsidRPr="00C16D19">
        <w:rPr>
          <w:rFonts w:ascii="Garamond" w:eastAsia="Lucida Sans Unicode" w:hAnsi="Garamond" w:cs="Times New Roman"/>
          <w:kern w:val="3"/>
          <w:lang w:eastAsia="zh-CN" w:bidi="hi-IN"/>
        </w:rPr>
        <w:tab/>
        <w:t>W przypadku punktacji proporcjonalnej ocena jest przeprowadzana w sposób następujący: oferta zawierająca najkorzystniejszą wartość otrzymuje maksymalną liczę punktów, wszystkie pozostałe proporcjonalnie mniej w stosunku do najkorzystniejszej wartości.</w:t>
      </w:r>
    </w:p>
    <w:p w14:paraId="5EB4D2FE" w14:textId="77777777" w:rsidR="00532809" w:rsidRPr="00C16D19" w:rsidRDefault="00532809" w:rsidP="00532809">
      <w:pPr>
        <w:suppressAutoHyphens/>
        <w:autoSpaceDN w:val="0"/>
        <w:spacing w:after="0" w:line="288" w:lineRule="auto"/>
        <w:textAlignment w:val="baseline"/>
        <w:rPr>
          <w:rFonts w:ascii="Garamond" w:eastAsia="Lucida Sans Unicode" w:hAnsi="Garamond" w:cs="Times New Roman"/>
          <w:kern w:val="3"/>
          <w:lang w:eastAsia="zh-CN" w:bidi="hi-IN"/>
        </w:rPr>
      </w:pPr>
      <w:r w:rsidRPr="00C16D19">
        <w:rPr>
          <w:rFonts w:ascii="Garamond" w:eastAsia="Lucida Sans Unicode" w:hAnsi="Garamond" w:cs="Times New Roman"/>
          <w:kern w:val="3"/>
          <w:lang w:eastAsia="zh-CN" w:bidi="hi-IN"/>
        </w:rPr>
        <w:t>-          Gdziekolwiek w Specyfikacji Istotnych Warunków Zamówienia przywołane są normy, lub nazwy własne lub znaki towarowe lub patenty lub pochodzenie, źródło lub szczególny proces, który charakteryzuje produkty dostarczane przez konkretnego Wykonawcę, Zamawiający dopuszcza rozwiązania równoważne.</w:t>
      </w:r>
    </w:p>
    <w:p w14:paraId="5A0F5441" w14:textId="77777777" w:rsidR="008F3259" w:rsidRPr="00C16D19" w:rsidRDefault="008F3259" w:rsidP="008F3259">
      <w:pPr>
        <w:suppressAutoHyphens/>
        <w:autoSpaceDN w:val="0"/>
        <w:spacing w:after="0" w:line="288" w:lineRule="auto"/>
        <w:textAlignment w:val="baseline"/>
        <w:rPr>
          <w:rFonts w:ascii="Garamond" w:eastAsia="Lucida Sans Unicode" w:hAnsi="Garamond" w:cs="Times New Roman"/>
          <w:kern w:val="3"/>
          <w:lang w:eastAsia="zh-CN" w:bidi="hi-IN"/>
        </w:rPr>
      </w:pPr>
    </w:p>
    <w:p w14:paraId="192036BB" w14:textId="77777777" w:rsidR="008F3259" w:rsidRPr="00C16D19" w:rsidRDefault="008F3259" w:rsidP="008F3259">
      <w:pPr>
        <w:suppressAutoHyphens/>
        <w:autoSpaceDN w:val="0"/>
        <w:spacing w:after="0" w:line="288" w:lineRule="auto"/>
        <w:textAlignment w:val="baseline"/>
        <w:rPr>
          <w:rFonts w:ascii="Garamond" w:eastAsia="Lucida Sans Unicode" w:hAnsi="Garamond" w:cs="Times New Roman"/>
          <w:kern w:val="3"/>
          <w:lang w:eastAsia="zh-CN" w:bidi="hi-IN"/>
        </w:rPr>
      </w:pPr>
    </w:p>
    <w:p w14:paraId="03E053BE" w14:textId="77777777" w:rsidR="008F3259" w:rsidRPr="00C16D19" w:rsidRDefault="008F3259" w:rsidP="008F3259">
      <w:pPr>
        <w:suppressAutoHyphens/>
        <w:autoSpaceDN w:val="0"/>
        <w:spacing w:after="0" w:line="288" w:lineRule="auto"/>
        <w:textAlignment w:val="baseline"/>
        <w:rPr>
          <w:rFonts w:ascii="Garamond" w:eastAsia="Lucida Sans Unicode" w:hAnsi="Garamond" w:cs="Times New Roman"/>
          <w:kern w:val="3"/>
          <w:lang w:eastAsia="zh-CN" w:bidi="hi-IN"/>
        </w:rPr>
      </w:pPr>
    </w:p>
    <w:p w14:paraId="4FF94F27" w14:textId="77777777" w:rsidR="004950AC" w:rsidRDefault="004950AC" w:rsidP="00D15F1D">
      <w:pPr>
        <w:pStyle w:val="Standard"/>
        <w:spacing w:line="288" w:lineRule="auto"/>
        <w:rPr>
          <w:rFonts w:ascii="Garamond" w:hAnsi="Garamond" w:cs="Times New Roman"/>
          <w:sz w:val="22"/>
          <w:szCs w:val="22"/>
        </w:rPr>
      </w:pPr>
    </w:p>
    <w:p w14:paraId="2A5E6EAD" w14:textId="77777777" w:rsidR="00F33D0A" w:rsidRDefault="00F33D0A" w:rsidP="00D15F1D">
      <w:pPr>
        <w:pStyle w:val="Standard"/>
        <w:spacing w:line="288" w:lineRule="auto"/>
        <w:rPr>
          <w:rFonts w:ascii="Garamond" w:hAnsi="Garamond" w:cs="Times New Roman"/>
          <w:sz w:val="22"/>
          <w:szCs w:val="22"/>
        </w:rPr>
      </w:pPr>
    </w:p>
    <w:p w14:paraId="03C89EB8" w14:textId="77777777" w:rsidR="00F33D0A" w:rsidRDefault="00F33D0A" w:rsidP="00D15F1D">
      <w:pPr>
        <w:pStyle w:val="Standard"/>
        <w:spacing w:line="288" w:lineRule="auto"/>
        <w:rPr>
          <w:rFonts w:ascii="Garamond" w:hAnsi="Garamond" w:cs="Times New Roman"/>
          <w:sz w:val="22"/>
          <w:szCs w:val="22"/>
        </w:rPr>
      </w:pPr>
    </w:p>
    <w:p w14:paraId="427DB157" w14:textId="77777777" w:rsidR="00F33D0A" w:rsidRDefault="00F33D0A" w:rsidP="00D15F1D">
      <w:pPr>
        <w:pStyle w:val="Standard"/>
        <w:spacing w:line="288" w:lineRule="auto"/>
        <w:rPr>
          <w:rFonts w:ascii="Garamond" w:hAnsi="Garamond" w:cs="Times New Roman"/>
          <w:sz w:val="22"/>
          <w:szCs w:val="22"/>
        </w:rPr>
      </w:pPr>
    </w:p>
    <w:p w14:paraId="6B092ECB" w14:textId="77777777" w:rsidR="00F33D0A" w:rsidRDefault="00F33D0A" w:rsidP="00D15F1D">
      <w:pPr>
        <w:pStyle w:val="Standard"/>
        <w:spacing w:line="288" w:lineRule="auto"/>
        <w:rPr>
          <w:rFonts w:ascii="Garamond" w:hAnsi="Garamond" w:cs="Times New Roman"/>
          <w:sz w:val="22"/>
          <w:szCs w:val="22"/>
        </w:rPr>
      </w:pPr>
    </w:p>
    <w:p w14:paraId="5A5519EE" w14:textId="77777777" w:rsidR="00F33D0A" w:rsidRPr="00C16D19" w:rsidRDefault="00F33D0A" w:rsidP="00D15F1D">
      <w:pPr>
        <w:pStyle w:val="Standard"/>
        <w:spacing w:line="288" w:lineRule="auto"/>
        <w:rPr>
          <w:rFonts w:ascii="Garamond" w:hAnsi="Garamond" w:cs="Times New Roman"/>
          <w:sz w:val="22"/>
          <w:szCs w:val="22"/>
        </w:rPr>
      </w:pPr>
    </w:p>
    <w:p w14:paraId="0DD0A6CA" w14:textId="77777777" w:rsidR="00E350B5" w:rsidRPr="00C16D19" w:rsidRDefault="00E350B5" w:rsidP="00D15F1D">
      <w:pPr>
        <w:pStyle w:val="Standard"/>
        <w:spacing w:line="288" w:lineRule="auto"/>
        <w:rPr>
          <w:rFonts w:ascii="Garamond" w:hAnsi="Garamond"/>
          <w:sz w:val="22"/>
          <w:szCs w:val="22"/>
        </w:rPr>
      </w:pPr>
    </w:p>
    <w:tbl>
      <w:tblPr>
        <w:tblStyle w:val="Tabela-Siatka1"/>
        <w:tblW w:w="0" w:type="auto"/>
        <w:tblLook w:val="04A0" w:firstRow="1" w:lastRow="0" w:firstColumn="1" w:lastColumn="0" w:noHBand="0" w:noVBand="1"/>
      </w:tblPr>
      <w:tblGrid>
        <w:gridCol w:w="573"/>
        <w:gridCol w:w="1173"/>
        <w:gridCol w:w="949"/>
        <w:gridCol w:w="904"/>
        <w:gridCol w:w="380"/>
        <w:gridCol w:w="2993"/>
        <w:gridCol w:w="1534"/>
        <w:gridCol w:w="1532"/>
        <w:gridCol w:w="1915"/>
        <w:gridCol w:w="2041"/>
      </w:tblGrid>
      <w:tr w:rsidR="00B80F30" w:rsidRPr="00C16D19" w14:paraId="0861E6F6" w14:textId="77777777" w:rsidTr="00FE6236">
        <w:trPr>
          <w:trHeight w:val="550"/>
        </w:trPr>
        <w:tc>
          <w:tcPr>
            <w:tcW w:w="577" w:type="dxa"/>
            <w:tcBorders>
              <w:bottom w:val="single" w:sz="4" w:space="0" w:color="auto"/>
            </w:tcBorders>
            <w:shd w:val="clear" w:color="auto" w:fill="F2F2F2" w:themeFill="background1" w:themeFillShade="F2"/>
            <w:vAlign w:val="center"/>
          </w:tcPr>
          <w:p w14:paraId="189B595E" w14:textId="77777777" w:rsidR="00B80F30" w:rsidRPr="00C16D19" w:rsidRDefault="00B80F30" w:rsidP="0040461F">
            <w:pPr>
              <w:jc w:val="center"/>
              <w:rPr>
                <w:rFonts w:ascii="Garamond" w:eastAsia="Times New Roman" w:hAnsi="Garamond" w:cs="Times New Roman"/>
                <w:b/>
                <w:color w:val="0D0D0D" w:themeColor="text1" w:themeTint="F2"/>
                <w:lang w:eastAsia="pl-PL"/>
              </w:rPr>
            </w:pPr>
            <w:r w:rsidRPr="00C16D19">
              <w:rPr>
                <w:rFonts w:ascii="Garamond" w:eastAsia="Times New Roman" w:hAnsi="Garamond" w:cs="Times New Roman"/>
                <w:b/>
                <w:color w:val="0D0D0D" w:themeColor="text1" w:themeTint="F2"/>
                <w:lang w:eastAsia="pl-PL"/>
              </w:rPr>
              <w:lastRenderedPageBreak/>
              <w:t xml:space="preserve">Lp. </w:t>
            </w:r>
          </w:p>
        </w:tc>
        <w:tc>
          <w:tcPr>
            <w:tcW w:w="2225" w:type="dxa"/>
            <w:gridSpan w:val="2"/>
            <w:tcBorders>
              <w:bottom w:val="nil"/>
            </w:tcBorders>
            <w:shd w:val="clear" w:color="auto" w:fill="F2F2F2" w:themeFill="background1" w:themeFillShade="F2"/>
            <w:vAlign w:val="center"/>
          </w:tcPr>
          <w:p w14:paraId="1AC037A7" w14:textId="77777777" w:rsidR="00B80F30" w:rsidRPr="00C16D19" w:rsidRDefault="00B80F30" w:rsidP="0040461F">
            <w:pPr>
              <w:jc w:val="center"/>
              <w:rPr>
                <w:rFonts w:ascii="Garamond" w:eastAsia="Times New Roman" w:hAnsi="Garamond" w:cs="Times New Roman"/>
                <w:b/>
                <w:color w:val="0D0D0D" w:themeColor="text1" w:themeTint="F2"/>
                <w:lang w:eastAsia="pl-PL"/>
              </w:rPr>
            </w:pPr>
            <w:r w:rsidRPr="00C16D19">
              <w:rPr>
                <w:rFonts w:ascii="Garamond" w:eastAsia="Times New Roman" w:hAnsi="Garamond" w:cs="Times New Roman"/>
                <w:b/>
                <w:color w:val="0D0D0D" w:themeColor="text1" w:themeTint="F2"/>
                <w:lang w:eastAsia="pl-PL"/>
              </w:rPr>
              <w:t xml:space="preserve">Przedmiot zamówienia </w:t>
            </w:r>
          </w:p>
        </w:tc>
        <w:tc>
          <w:tcPr>
            <w:tcW w:w="911" w:type="dxa"/>
            <w:tcBorders>
              <w:bottom w:val="single" w:sz="4" w:space="0" w:color="auto"/>
              <w:right w:val="single" w:sz="4" w:space="0" w:color="auto"/>
            </w:tcBorders>
            <w:shd w:val="clear" w:color="auto" w:fill="F2F2F2" w:themeFill="background1" w:themeFillShade="F2"/>
            <w:vAlign w:val="center"/>
          </w:tcPr>
          <w:p w14:paraId="5B23C69A" w14:textId="77777777" w:rsidR="00B80F30" w:rsidRPr="00C16D19" w:rsidRDefault="00B80F30" w:rsidP="0040461F">
            <w:pPr>
              <w:jc w:val="center"/>
              <w:rPr>
                <w:rFonts w:ascii="Garamond" w:eastAsia="Times New Roman" w:hAnsi="Garamond" w:cs="Times New Roman"/>
                <w:b/>
                <w:lang w:eastAsia="pl-PL"/>
              </w:rPr>
            </w:pPr>
            <w:r w:rsidRPr="00C16D19">
              <w:rPr>
                <w:rFonts w:ascii="Garamond" w:eastAsia="Times New Roman" w:hAnsi="Garamond" w:cs="Times New Roman"/>
                <w:b/>
                <w:lang w:eastAsia="pl-PL"/>
              </w:rPr>
              <w:t>Liczba sztuk</w:t>
            </w:r>
          </w:p>
        </w:tc>
        <w:tc>
          <w:tcPr>
            <w:tcW w:w="3594" w:type="dxa"/>
            <w:gridSpan w:val="2"/>
            <w:tcBorders>
              <w:bottom w:val="single" w:sz="4" w:space="0" w:color="auto"/>
            </w:tcBorders>
            <w:shd w:val="clear" w:color="auto" w:fill="F2F2F2" w:themeFill="background1" w:themeFillShade="F2"/>
          </w:tcPr>
          <w:p w14:paraId="0686DFFC" w14:textId="77777777" w:rsidR="00B80F30" w:rsidRDefault="00B80F30" w:rsidP="0040461F">
            <w:pPr>
              <w:jc w:val="center"/>
              <w:rPr>
                <w:rFonts w:ascii="Garamond" w:eastAsia="Times New Roman" w:hAnsi="Garamond" w:cs="Times New Roman"/>
                <w:b/>
                <w:lang w:eastAsia="pl-PL"/>
              </w:rPr>
            </w:pPr>
            <w:r>
              <w:rPr>
                <w:rFonts w:ascii="Garamond" w:eastAsia="Times New Roman" w:hAnsi="Garamond" w:cs="Times New Roman"/>
                <w:b/>
                <w:lang w:eastAsia="pl-PL"/>
              </w:rPr>
              <w:t>Nazwa i </w:t>
            </w:r>
            <w:r w:rsidRPr="00B80F30">
              <w:rPr>
                <w:rFonts w:ascii="Garamond" w:eastAsia="Times New Roman" w:hAnsi="Garamond" w:cs="Times New Roman"/>
                <w:b/>
                <w:lang w:eastAsia="pl-PL"/>
              </w:rPr>
              <w:t>typ/model/</w:t>
            </w:r>
          </w:p>
          <w:p w14:paraId="7F4B7872" w14:textId="77777777" w:rsidR="00B80F30" w:rsidRPr="00C16D19" w:rsidRDefault="00B80F30" w:rsidP="0040461F">
            <w:pPr>
              <w:jc w:val="center"/>
              <w:rPr>
                <w:rFonts w:ascii="Garamond" w:eastAsia="Times New Roman" w:hAnsi="Garamond" w:cs="Times New Roman"/>
                <w:b/>
                <w:lang w:eastAsia="pl-PL"/>
              </w:rPr>
            </w:pPr>
            <w:r w:rsidRPr="00B80F30">
              <w:rPr>
                <w:rFonts w:ascii="Garamond" w:eastAsia="Times New Roman" w:hAnsi="Garamond" w:cs="Times New Roman"/>
                <w:b/>
                <w:lang w:eastAsia="pl-PL"/>
              </w:rPr>
              <w:t>Producent/Kraj produkcji</w:t>
            </w:r>
          </w:p>
        </w:tc>
        <w:tc>
          <w:tcPr>
            <w:tcW w:w="1590" w:type="dxa"/>
            <w:tcBorders>
              <w:bottom w:val="single" w:sz="4" w:space="0" w:color="auto"/>
            </w:tcBorders>
            <w:shd w:val="clear" w:color="auto" w:fill="F2F2F2" w:themeFill="background1" w:themeFillShade="F2"/>
          </w:tcPr>
          <w:p w14:paraId="0D58AC92" w14:textId="77777777" w:rsidR="00B80F30" w:rsidRDefault="00B80F30" w:rsidP="0040461F">
            <w:pPr>
              <w:jc w:val="center"/>
              <w:rPr>
                <w:rFonts w:ascii="Garamond" w:eastAsia="Times New Roman" w:hAnsi="Garamond" w:cs="Times New Roman"/>
                <w:b/>
                <w:lang w:eastAsia="pl-PL"/>
              </w:rPr>
            </w:pPr>
            <w:r>
              <w:rPr>
                <w:rFonts w:ascii="Garamond" w:eastAsia="Times New Roman" w:hAnsi="Garamond" w:cs="Times New Roman"/>
                <w:b/>
                <w:lang w:eastAsia="pl-PL"/>
              </w:rPr>
              <w:t xml:space="preserve">Rok produkcji </w:t>
            </w:r>
          </w:p>
          <w:p w14:paraId="1DE119F5" w14:textId="77777777" w:rsidR="00B80F30" w:rsidRDefault="00FE6236" w:rsidP="0040461F">
            <w:pPr>
              <w:jc w:val="center"/>
              <w:rPr>
                <w:rFonts w:ascii="Garamond" w:eastAsia="Times New Roman" w:hAnsi="Garamond" w:cs="Times New Roman"/>
                <w:b/>
                <w:lang w:eastAsia="pl-PL"/>
              </w:rPr>
            </w:pPr>
            <w:r>
              <w:rPr>
                <w:rFonts w:ascii="Garamond" w:eastAsia="Lucida Sans Unicode" w:hAnsi="Garamond"/>
                <w:kern w:val="3"/>
                <w:lang w:eastAsia="zh-CN" w:bidi="hi-IN"/>
              </w:rPr>
              <w:t>(nie wcześniej niż 2019)</w:t>
            </w:r>
          </w:p>
        </w:tc>
        <w:tc>
          <w:tcPr>
            <w:tcW w:w="1134" w:type="dxa"/>
            <w:tcBorders>
              <w:bottom w:val="single" w:sz="4" w:space="0" w:color="auto"/>
              <w:right w:val="single" w:sz="4" w:space="0" w:color="auto"/>
            </w:tcBorders>
            <w:shd w:val="clear" w:color="auto" w:fill="F2F2F2" w:themeFill="background1" w:themeFillShade="F2"/>
          </w:tcPr>
          <w:p w14:paraId="5FAD9954" w14:textId="77777777" w:rsidR="00B80F30" w:rsidRPr="00C16D19" w:rsidRDefault="00B80F30" w:rsidP="0040461F">
            <w:pPr>
              <w:jc w:val="center"/>
              <w:rPr>
                <w:rFonts w:ascii="Garamond" w:eastAsia="Times New Roman" w:hAnsi="Garamond" w:cs="Times New Roman"/>
                <w:b/>
                <w:lang w:eastAsia="pl-PL"/>
              </w:rPr>
            </w:pPr>
            <w:r w:rsidRPr="00B80F30">
              <w:rPr>
                <w:rFonts w:ascii="Garamond" w:eastAsia="Times New Roman" w:hAnsi="Garamond" w:cs="Times New Roman"/>
                <w:b/>
                <w:lang w:eastAsia="pl-PL"/>
              </w:rPr>
              <w:t xml:space="preserve">Klasa wyrobu medycznego </w:t>
            </w:r>
            <w:r>
              <w:rPr>
                <w:rFonts w:ascii="Garamond" w:eastAsia="Times New Roman" w:hAnsi="Garamond" w:cs="Times New Roman"/>
                <w:b/>
                <w:lang w:eastAsia="pl-PL"/>
              </w:rPr>
              <w:t xml:space="preserve"> </w:t>
            </w:r>
            <w:r>
              <w:rPr>
                <w:rFonts w:ascii="Garamond" w:eastAsia="Times New Roman" w:hAnsi="Garamond" w:cs="Times New Roman"/>
                <w:lang w:eastAsia="pl-PL"/>
              </w:rPr>
              <w:t>(jeżeli </w:t>
            </w:r>
            <w:r w:rsidRPr="00B80F30">
              <w:rPr>
                <w:rFonts w:ascii="Garamond" w:eastAsia="Times New Roman" w:hAnsi="Garamond" w:cs="Times New Roman"/>
                <w:lang w:eastAsia="pl-PL"/>
              </w:rPr>
              <w:t>dotyczy):</w:t>
            </w:r>
          </w:p>
        </w:tc>
        <w:tc>
          <w:tcPr>
            <w:tcW w:w="198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1E016BD" w14:textId="77777777" w:rsidR="00B80F30" w:rsidRPr="00C16D19" w:rsidRDefault="00B80F30" w:rsidP="0040461F">
            <w:pPr>
              <w:jc w:val="center"/>
              <w:rPr>
                <w:rFonts w:ascii="Garamond" w:eastAsia="Times New Roman" w:hAnsi="Garamond" w:cs="Times New Roman"/>
                <w:b/>
                <w:lang w:eastAsia="pl-PL"/>
              </w:rPr>
            </w:pPr>
            <w:r>
              <w:rPr>
                <w:rFonts w:ascii="Garamond" w:eastAsia="Times New Roman" w:hAnsi="Garamond" w:cs="Times New Roman"/>
                <w:b/>
                <w:lang w:eastAsia="pl-PL"/>
              </w:rPr>
              <w:t>Cena jednostkowa brutto wraz z </w:t>
            </w:r>
            <w:r w:rsidRPr="00C16D19">
              <w:rPr>
                <w:rFonts w:ascii="Garamond" w:eastAsia="Times New Roman" w:hAnsi="Garamond" w:cs="Times New Roman"/>
                <w:b/>
                <w:lang w:eastAsia="pl-PL"/>
              </w:rPr>
              <w:t>dostawą (w zł)</w:t>
            </w:r>
          </w:p>
        </w:tc>
        <w:tc>
          <w:tcPr>
            <w:tcW w:w="220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CD527BA" w14:textId="77777777" w:rsidR="00B80F30" w:rsidRPr="00C16D19" w:rsidRDefault="00B80F30" w:rsidP="0040461F">
            <w:pPr>
              <w:jc w:val="center"/>
              <w:rPr>
                <w:rFonts w:ascii="Garamond" w:eastAsia="Times New Roman" w:hAnsi="Garamond" w:cs="Times New Roman"/>
                <w:b/>
                <w:lang w:eastAsia="pl-PL"/>
              </w:rPr>
            </w:pPr>
            <w:r>
              <w:rPr>
                <w:rFonts w:ascii="Garamond" w:eastAsia="Times New Roman" w:hAnsi="Garamond" w:cs="Times New Roman"/>
                <w:b/>
                <w:lang w:eastAsia="pl-PL"/>
              </w:rPr>
              <w:t>Cena brutto razem (w </w:t>
            </w:r>
            <w:r w:rsidRPr="00C16D19">
              <w:rPr>
                <w:rFonts w:ascii="Garamond" w:eastAsia="Times New Roman" w:hAnsi="Garamond" w:cs="Times New Roman"/>
                <w:b/>
                <w:lang w:eastAsia="pl-PL"/>
              </w:rPr>
              <w:t>zł)</w:t>
            </w:r>
          </w:p>
        </w:tc>
      </w:tr>
      <w:tr w:rsidR="00B80F30" w:rsidRPr="00C16D19" w14:paraId="28FD5C1C" w14:textId="77777777" w:rsidTr="00FE6236">
        <w:trPr>
          <w:trHeight w:val="647"/>
        </w:trPr>
        <w:tc>
          <w:tcPr>
            <w:tcW w:w="577" w:type="dxa"/>
            <w:tcBorders>
              <w:bottom w:val="single" w:sz="4" w:space="0" w:color="auto"/>
            </w:tcBorders>
            <w:shd w:val="clear" w:color="auto" w:fill="F2F2F2" w:themeFill="background1" w:themeFillShade="F2"/>
            <w:vAlign w:val="center"/>
          </w:tcPr>
          <w:p w14:paraId="2EE61D6C" w14:textId="77777777" w:rsidR="00B80F30" w:rsidRPr="00C16D19" w:rsidRDefault="00B80F30" w:rsidP="0040461F">
            <w:pPr>
              <w:jc w:val="center"/>
              <w:rPr>
                <w:rFonts w:ascii="Garamond" w:eastAsia="Times New Roman" w:hAnsi="Garamond" w:cs="Times New Roman"/>
                <w:lang w:eastAsia="pl-PL"/>
              </w:rPr>
            </w:pPr>
            <w:r w:rsidRPr="00C16D19">
              <w:rPr>
                <w:rFonts w:ascii="Garamond" w:eastAsia="Times New Roman" w:hAnsi="Garamond" w:cs="Times New Roman"/>
                <w:lang w:eastAsia="pl-PL"/>
              </w:rPr>
              <w:t>1.</w:t>
            </w:r>
          </w:p>
        </w:tc>
        <w:tc>
          <w:tcPr>
            <w:tcW w:w="2225" w:type="dxa"/>
            <w:gridSpan w:val="2"/>
            <w:tcBorders>
              <w:bottom w:val="single" w:sz="4" w:space="0" w:color="auto"/>
            </w:tcBorders>
            <w:shd w:val="clear" w:color="auto" w:fill="F2F2F2" w:themeFill="background1" w:themeFillShade="F2"/>
            <w:vAlign w:val="center"/>
          </w:tcPr>
          <w:p w14:paraId="4D037899" w14:textId="77777777" w:rsidR="00B80F30" w:rsidRPr="00C16D19" w:rsidRDefault="00B80F30" w:rsidP="00C16D19">
            <w:pPr>
              <w:rPr>
                <w:rFonts w:ascii="Garamond" w:eastAsia="Times New Roman" w:hAnsi="Garamond" w:cs="Times New Roman"/>
                <w:lang w:eastAsia="pl-PL"/>
              </w:rPr>
            </w:pPr>
            <w:r w:rsidRPr="00C16D19">
              <w:rPr>
                <w:rFonts w:ascii="Garamond" w:hAnsi="Garamond" w:cs="Times New Roman"/>
                <w:b/>
              </w:rPr>
              <w:t xml:space="preserve">Szafa na trucizny  </w:t>
            </w:r>
          </w:p>
        </w:tc>
        <w:tc>
          <w:tcPr>
            <w:tcW w:w="911" w:type="dxa"/>
            <w:tcBorders>
              <w:bottom w:val="single" w:sz="4" w:space="0" w:color="auto"/>
              <w:right w:val="single" w:sz="4" w:space="0" w:color="auto"/>
            </w:tcBorders>
            <w:shd w:val="clear" w:color="auto" w:fill="F2F2F2" w:themeFill="background1" w:themeFillShade="F2"/>
            <w:vAlign w:val="center"/>
          </w:tcPr>
          <w:p w14:paraId="1936608C" w14:textId="77777777" w:rsidR="00B80F30" w:rsidRPr="00C16D19" w:rsidRDefault="00B80F30" w:rsidP="0040461F">
            <w:pPr>
              <w:jc w:val="center"/>
              <w:rPr>
                <w:rFonts w:ascii="Garamond" w:eastAsia="Times New Roman" w:hAnsi="Garamond" w:cs="Times New Roman"/>
                <w:lang w:eastAsia="pl-PL"/>
              </w:rPr>
            </w:pPr>
            <w:r>
              <w:rPr>
                <w:rFonts w:ascii="Garamond" w:eastAsia="Times New Roman" w:hAnsi="Garamond" w:cs="Times New Roman"/>
                <w:bCs/>
                <w:lang w:eastAsia="pl-PL"/>
              </w:rPr>
              <w:t>1</w:t>
            </w:r>
          </w:p>
        </w:tc>
        <w:tc>
          <w:tcPr>
            <w:tcW w:w="3594" w:type="dxa"/>
            <w:gridSpan w:val="2"/>
            <w:tcBorders>
              <w:bottom w:val="single" w:sz="4" w:space="0" w:color="auto"/>
            </w:tcBorders>
            <w:vAlign w:val="center"/>
          </w:tcPr>
          <w:p w14:paraId="5622A1F7" w14:textId="77777777" w:rsidR="00B80F30" w:rsidRPr="00C16D19" w:rsidRDefault="00B80F30" w:rsidP="0040461F">
            <w:pPr>
              <w:jc w:val="center"/>
              <w:rPr>
                <w:rFonts w:ascii="Garamond" w:eastAsia="Calibri" w:hAnsi="Garamond" w:cs="Times New Roman"/>
              </w:rPr>
            </w:pPr>
          </w:p>
        </w:tc>
        <w:tc>
          <w:tcPr>
            <w:tcW w:w="1590" w:type="dxa"/>
            <w:tcBorders>
              <w:bottom w:val="single" w:sz="4" w:space="0" w:color="auto"/>
            </w:tcBorders>
            <w:vAlign w:val="center"/>
          </w:tcPr>
          <w:p w14:paraId="09AC6909" w14:textId="77777777" w:rsidR="00B80F30" w:rsidRPr="00C16D19" w:rsidRDefault="00B80F30" w:rsidP="0040461F">
            <w:pPr>
              <w:jc w:val="center"/>
              <w:rPr>
                <w:rFonts w:ascii="Garamond" w:eastAsia="Calibri" w:hAnsi="Garamond" w:cs="Times New Roman"/>
              </w:rPr>
            </w:pPr>
          </w:p>
        </w:tc>
        <w:tc>
          <w:tcPr>
            <w:tcW w:w="1134" w:type="dxa"/>
            <w:tcBorders>
              <w:right w:val="single" w:sz="4" w:space="0" w:color="auto"/>
            </w:tcBorders>
            <w:vAlign w:val="center"/>
          </w:tcPr>
          <w:p w14:paraId="36462BC0" w14:textId="77777777" w:rsidR="00B80F30" w:rsidRPr="00C16D19" w:rsidRDefault="00B80F30" w:rsidP="0040461F">
            <w:pPr>
              <w:jc w:val="center"/>
              <w:rPr>
                <w:rFonts w:ascii="Garamond" w:eastAsia="Calibri" w:hAnsi="Garamond" w:cs="Times New Roman"/>
              </w:rPr>
            </w:pPr>
          </w:p>
        </w:tc>
        <w:tc>
          <w:tcPr>
            <w:tcW w:w="1984" w:type="dxa"/>
            <w:tcBorders>
              <w:top w:val="single" w:sz="4" w:space="0" w:color="auto"/>
              <w:left w:val="single" w:sz="4" w:space="0" w:color="auto"/>
              <w:bottom w:val="single" w:sz="4" w:space="0" w:color="auto"/>
              <w:right w:val="single" w:sz="4" w:space="0" w:color="auto"/>
            </w:tcBorders>
            <w:vAlign w:val="center"/>
          </w:tcPr>
          <w:p w14:paraId="3D094868" w14:textId="77777777" w:rsidR="00B80F30" w:rsidRPr="00C16D19" w:rsidRDefault="00B80F30" w:rsidP="0040461F">
            <w:pPr>
              <w:jc w:val="center"/>
              <w:rPr>
                <w:rFonts w:ascii="Garamond" w:eastAsia="Calibri" w:hAnsi="Garamond" w:cs="Times New Roman"/>
              </w:rPr>
            </w:pPr>
          </w:p>
        </w:tc>
        <w:tc>
          <w:tcPr>
            <w:tcW w:w="2205" w:type="dxa"/>
            <w:tcBorders>
              <w:top w:val="single" w:sz="4" w:space="0" w:color="auto"/>
              <w:left w:val="single" w:sz="4" w:space="0" w:color="auto"/>
              <w:bottom w:val="single" w:sz="4" w:space="0" w:color="auto"/>
              <w:right w:val="single" w:sz="4" w:space="0" w:color="auto"/>
            </w:tcBorders>
            <w:vAlign w:val="center"/>
          </w:tcPr>
          <w:p w14:paraId="282B8796" w14:textId="77777777" w:rsidR="00B80F30" w:rsidRPr="00C16D19" w:rsidRDefault="00B80F30" w:rsidP="0040461F">
            <w:pPr>
              <w:jc w:val="center"/>
              <w:rPr>
                <w:rFonts w:ascii="Garamond" w:eastAsia="Calibri" w:hAnsi="Garamond" w:cs="Times New Roman"/>
              </w:rPr>
            </w:pPr>
          </w:p>
        </w:tc>
      </w:tr>
      <w:tr w:rsidR="00B80F30" w:rsidRPr="00C16D19" w14:paraId="253850F1" w14:textId="77777777" w:rsidTr="00FE6236">
        <w:trPr>
          <w:trHeight w:val="858"/>
        </w:trPr>
        <w:tc>
          <w:tcPr>
            <w:tcW w:w="577" w:type="dxa"/>
            <w:tcBorders>
              <w:bottom w:val="single" w:sz="4" w:space="0" w:color="auto"/>
            </w:tcBorders>
            <w:shd w:val="clear" w:color="auto" w:fill="F2F2F2" w:themeFill="background1" w:themeFillShade="F2"/>
            <w:vAlign w:val="center"/>
          </w:tcPr>
          <w:p w14:paraId="1AC3771D" w14:textId="77777777" w:rsidR="00B80F30" w:rsidRPr="00C16D19" w:rsidRDefault="00B80F30" w:rsidP="0040461F">
            <w:pPr>
              <w:jc w:val="center"/>
              <w:rPr>
                <w:rFonts w:ascii="Garamond" w:eastAsia="Times New Roman" w:hAnsi="Garamond" w:cs="Times New Roman"/>
                <w:lang w:eastAsia="pl-PL"/>
              </w:rPr>
            </w:pPr>
            <w:r>
              <w:rPr>
                <w:rFonts w:ascii="Garamond" w:eastAsia="Times New Roman" w:hAnsi="Garamond" w:cs="Times New Roman"/>
                <w:lang w:eastAsia="pl-PL"/>
              </w:rPr>
              <w:t>2</w:t>
            </w:r>
            <w:r w:rsidRPr="00C16D19">
              <w:rPr>
                <w:rFonts w:ascii="Garamond" w:eastAsia="Times New Roman" w:hAnsi="Garamond" w:cs="Times New Roman"/>
                <w:lang w:eastAsia="pl-PL"/>
              </w:rPr>
              <w:t xml:space="preserve">. </w:t>
            </w:r>
          </w:p>
        </w:tc>
        <w:tc>
          <w:tcPr>
            <w:tcW w:w="2225" w:type="dxa"/>
            <w:gridSpan w:val="2"/>
            <w:tcBorders>
              <w:bottom w:val="single" w:sz="4" w:space="0" w:color="auto"/>
            </w:tcBorders>
            <w:shd w:val="clear" w:color="auto" w:fill="F2F2F2" w:themeFill="background1" w:themeFillShade="F2"/>
            <w:vAlign w:val="center"/>
          </w:tcPr>
          <w:p w14:paraId="57BD5E50" w14:textId="77777777" w:rsidR="00B80F30" w:rsidRPr="00C16D19" w:rsidRDefault="00B80F30" w:rsidP="00C16D19">
            <w:pPr>
              <w:rPr>
                <w:rFonts w:ascii="Garamond" w:hAnsi="Garamond" w:cs="Times New Roman"/>
              </w:rPr>
            </w:pPr>
            <w:r w:rsidRPr="00C16D19">
              <w:rPr>
                <w:rFonts w:ascii="Garamond" w:eastAsia="Calibri" w:hAnsi="Garamond" w:cs="Times New Roman"/>
                <w:b/>
              </w:rPr>
              <w:t>S</w:t>
            </w:r>
            <w:r>
              <w:rPr>
                <w:rFonts w:ascii="Garamond" w:eastAsia="Calibri" w:hAnsi="Garamond" w:cs="Times New Roman"/>
                <w:b/>
              </w:rPr>
              <w:t>zafa na substancje łatwopalne</w:t>
            </w:r>
          </w:p>
        </w:tc>
        <w:tc>
          <w:tcPr>
            <w:tcW w:w="911" w:type="dxa"/>
            <w:tcBorders>
              <w:bottom w:val="single" w:sz="4" w:space="0" w:color="auto"/>
              <w:right w:val="single" w:sz="4" w:space="0" w:color="auto"/>
            </w:tcBorders>
            <w:shd w:val="clear" w:color="auto" w:fill="F2F2F2" w:themeFill="background1" w:themeFillShade="F2"/>
            <w:vAlign w:val="center"/>
          </w:tcPr>
          <w:p w14:paraId="16D8078B" w14:textId="77777777" w:rsidR="00B80F30" w:rsidRPr="00C16D19" w:rsidRDefault="00B80F30" w:rsidP="0040461F">
            <w:pPr>
              <w:jc w:val="center"/>
              <w:rPr>
                <w:rFonts w:ascii="Garamond" w:eastAsia="Times New Roman" w:hAnsi="Garamond" w:cs="Times New Roman"/>
                <w:lang w:eastAsia="pl-PL"/>
              </w:rPr>
            </w:pPr>
            <w:r>
              <w:rPr>
                <w:rFonts w:ascii="Garamond" w:eastAsia="Times New Roman" w:hAnsi="Garamond" w:cs="Times New Roman"/>
                <w:lang w:eastAsia="pl-PL"/>
              </w:rPr>
              <w:t>3</w:t>
            </w:r>
          </w:p>
        </w:tc>
        <w:tc>
          <w:tcPr>
            <w:tcW w:w="3594" w:type="dxa"/>
            <w:gridSpan w:val="2"/>
            <w:tcBorders>
              <w:bottom w:val="single" w:sz="4" w:space="0" w:color="auto"/>
            </w:tcBorders>
            <w:vAlign w:val="center"/>
          </w:tcPr>
          <w:p w14:paraId="78A62939" w14:textId="77777777" w:rsidR="00B80F30" w:rsidRPr="00C16D19" w:rsidRDefault="00B80F30" w:rsidP="0040461F">
            <w:pPr>
              <w:jc w:val="center"/>
              <w:rPr>
                <w:rFonts w:ascii="Garamond" w:eastAsia="Calibri" w:hAnsi="Garamond" w:cs="Times New Roman"/>
              </w:rPr>
            </w:pPr>
          </w:p>
        </w:tc>
        <w:tc>
          <w:tcPr>
            <w:tcW w:w="1590" w:type="dxa"/>
            <w:tcBorders>
              <w:bottom w:val="single" w:sz="4" w:space="0" w:color="auto"/>
            </w:tcBorders>
            <w:vAlign w:val="center"/>
          </w:tcPr>
          <w:p w14:paraId="198865B9" w14:textId="77777777" w:rsidR="00B80F30" w:rsidRPr="00C16D19" w:rsidRDefault="00B80F30" w:rsidP="0040461F">
            <w:pPr>
              <w:jc w:val="center"/>
              <w:rPr>
                <w:rFonts w:ascii="Garamond" w:eastAsia="Calibri" w:hAnsi="Garamond" w:cs="Times New Roman"/>
              </w:rPr>
            </w:pPr>
          </w:p>
        </w:tc>
        <w:tc>
          <w:tcPr>
            <w:tcW w:w="1134" w:type="dxa"/>
            <w:tcBorders>
              <w:bottom w:val="single" w:sz="4" w:space="0" w:color="auto"/>
              <w:right w:val="single" w:sz="4" w:space="0" w:color="auto"/>
            </w:tcBorders>
            <w:vAlign w:val="center"/>
          </w:tcPr>
          <w:p w14:paraId="20B320FB" w14:textId="77777777" w:rsidR="00B80F30" w:rsidRPr="00C16D19" w:rsidRDefault="00B80F30" w:rsidP="0040461F">
            <w:pPr>
              <w:jc w:val="center"/>
              <w:rPr>
                <w:rFonts w:ascii="Garamond" w:eastAsia="Calibri" w:hAnsi="Garamond" w:cs="Times New Roman"/>
              </w:rPr>
            </w:pPr>
          </w:p>
        </w:tc>
        <w:tc>
          <w:tcPr>
            <w:tcW w:w="1984" w:type="dxa"/>
            <w:tcBorders>
              <w:top w:val="single" w:sz="4" w:space="0" w:color="auto"/>
              <w:left w:val="single" w:sz="4" w:space="0" w:color="auto"/>
              <w:bottom w:val="single" w:sz="4" w:space="0" w:color="auto"/>
              <w:right w:val="single" w:sz="4" w:space="0" w:color="auto"/>
            </w:tcBorders>
            <w:vAlign w:val="center"/>
          </w:tcPr>
          <w:p w14:paraId="13050E8F" w14:textId="77777777" w:rsidR="00B80F30" w:rsidRPr="00C16D19" w:rsidRDefault="00B80F30" w:rsidP="0040461F">
            <w:pPr>
              <w:jc w:val="center"/>
              <w:rPr>
                <w:rFonts w:ascii="Garamond" w:eastAsia="Calibri" w:hAnsi="Garamond" w:cs="Times New Roman"/>
              </w:rPr>
            </w:pPr>
          </w:p>
        </w:tc>
        <w:tc>
          <w:tcPr>
            <w:tcW w:w="2205" w:type="dxa"/>
            <w:tcBorders>
              <w:top w:val="single" w:sz="4" w:space="0" w:color="auto"/>
              <w:left w:val="single" w:sz="4" w:space="0" w:color="auto"/>
              <w:bottom w:val="single" w:sz="4" w:space="0" w:color="auto"/>
              <w:right w:val="single" w:sz="4" w:space="0" w:color="auto"/>
            </w:tcBorders>
            <w:vAlign w:val="center"/>
          </w:tcPr>
          <w:p w14:paraId="440C4177" w14:textId="77777777" w:rsidR="00B80F30" w:rsidRPr="00C16D19" w:rsidRDefault="00B80F30" w:rsidP="0040461F">
            <w:pPr>
              <w:jc w:val="center"/>
              <w:rPr>
                <w:rFonts w:ascii="Garamond" w:eastAsia="Calibri" w:hAnsi="Garamond" w:cs="Times New Roman"/>
              </w:rPr>
            </w:pPr>
          </w:p>
        </w:tc>
      </w:tr>
      <w:tr w:rsidR="00B80F30" w:rsidRPr="00C16D19" w14:paraId="3DDF4AD3" w14:textId="77777777" w:rsidTr="00FE6236">
        <w:tc>
          <w:tcPr>
            <w:tcW w:w="577" w:type="dxa"/>
            <w:tcBorders>
              <w:top w:val="single" w:sz="4" w:space="0" w:color="auto"/>
              <w:left w:val="nil"/>
              <w:bottom w:val="nil"/>
              <w:right w:val="nil"/>
            </w:tcBorders>
          </w:tcPr>
          <w:p w14:paraId="7C85F7CD" w14:textId="77777777" w:rsidR="00B80F30" w:rsidRPr="00C16D19" w:rsidRDefault="00B80F30" w:rsidP="0040461F">
            <w:pPr>
              <w:rPr>
                <w:rFonts w:ascii="Garamond" w:eastAsia="Calibri" w:hAnsi="Garamond" w:cs="Times New Roman"/>
              </w:rPr>
            </w:pPr>
          </w:p>
        </w:tc>
        <w:tc>
          <w:tcPr>
            <w:tcW w:w="3136" w:type="dxa"/>
            <w:gridSpan w:val="3"/>
            <w:tcBorders>
              <w:top w:val="single" w:sz="4" w:space="0" w:color="auto"/>
              <w:left w:val="nil"/>
              <w:bottom w:val="nil"/>
              <w:right w:val="nil"/>
            </w:tcBorders>
            <w:vAlign w:val="center"/>
          </w:tcPr>
          <w:p w14:paraId="3A8073E7" w14:textId="77777777" w:rsidR="00B80F30" w:rsidRPr="00C16D19" w:rsidRDefault="00B80F30" w:rsidP="0040461F">
            <w:pPr>
              <w:rPr>
                <w:rFonts w:ascii="Garamond" w:eastAsia="Calibri" w:hAnsi="Garamond" w:cs="Times New Roman"/>
                <w:b/>
              </w:rPr>
            </w:pPr>
          </w:p>
        </w:tc>
        <w:tc>
          <w:tcPr>
            <w:tcW w:w="3594" w:type="dxa"/>
            <w:gridSpan w:val="2"/>
            <w:tcBorders>
              <w:top w:val="single" w:sz="4" w:space="0" w:color="auto"/>
              <w:left w:val="nil"/>
              <w:bottom w:val="nil"/>
              <w:right w:val="nil"/>
            </w:tcBorders>
          </w:tcPr>
          <w:p w14:paraId="6CEB2547" w14:textId="77777777" w:rsidR="00B80F30" w:rsidRPr="00C16D19" w:rsidRDefault="00B80F30" w:rsidP="0040461F">
            <w:pPr>
              <w:rPr>
                <w:rFonts w:ascii="Garamond" w:eastAsia="Calibri" w:hAnsi="Garamond" w:cs="Times New Roman"/>
              </w:rPr>
            </w:pPr>
          </w:p>
        </w:tc>
        <w:tc>
          <w:tcPr>
            <w:tcW w:w="1590" w:type="dxa"/>
            <w:tcBorders>
              <w:top w:val="single" w:sz="4" w:space="0" w:color="auto"/>
              <w:left w:val="nil"/>
              <w:bottom w:val="single" w:sz="4" w:space="0" w:color="auto"/>
              <w:right w:val="nil"/>
            </w:tcBorders>
          </w:tcPr>
          <w:p w14:paraId="1402161F" w14:textId="77777777" w:rsidR="00B80F30" w:rsidRPr="00C16D19" w:rsidRDefault="00B80F30" w:rsidP="0040461F">
            <w:pPr>
              <w:rPr>
                <w:rFonts w:ascii="Garamond" w:eastAsia="Calibri" w:hAnsi="Garamond" w:cs="Times New Roman"/>
              </w:rPr>
            </w:pPr>
          </w:p>
        </w:tc>
        <w:tc>
          <w:tcPr>
            <w:tcW w:w="1134" w:type="dxa"/>
            <w:tcBorders>
              <w:top w:val="single" w:sz="4" w:space="0" w:color="auto"/>
              <w:left w:val="nil"/>
              <w:bottom w:val="single" w:sz="4" w:space="0" w:color="auto"/>
              <w:right w:val="nil"/>
            </w:tcBorders>
          </w:tcPr>
          <w:p w14:paraId="2F176A85" w14:textId="77777777" w:rsidR="00B80F30" w:rsidRPr="00C16D19" w:rsidRDefault="00B80F30" w:rsidP="0040461F">
            <w:pPr>
              <w:rPr>
                <w:rFonts w:ascii="Garamond" w:eastAsia="Calibri" w:hAnsi="Garamond" w:cs="Times New Roman"/>
              </w:rPr>
            </w:pPr>
          </w:p>
        </w:tc>
        <w:tc>
          <w:tcPr>
            <w:tcW w:w="1984" w:type="dxa"/>
            <w:tcBorders>
              <w:top w:val="single" w:sz="4" w:space="0" w:color="auto"/>
              <w:left w:val="nil"/>
              <w:bottom w:val="single" w:sz="4" w:space="0" w:color="auto"/>
              <w:right w:val="nil"/>
            </w:tcBorders>
          </w:tcPr>
          <w:p w14:paraId="305E4031" w14:textId="77777777" w:rsidR="00B80F30" w:rsidRPr="00C16D19" w:rsidRDefault="00B80F30" w:rsidP="0040461F">
            <w:pPr>
              <w:rPr>
                <w:rFonts w:ascii="Garamond" w:eastAsia="Calibri" w:hAnsi="Garamond" w:cs="Times New Roman"/>
              </w:rPr>
            </w:pPr>
          </w:p>
        </w:tc>
        <w:tc>
          <w:tcPr>
            <w:tcW w:w="2205" w:type="dxa"/>
            <w:tcBorders>
              <w:top w:val="single" w:sz="4" w:space="0" w:color="auto"/>
              <w:left w:val="nil"/>
              <w:bottom w:val="single" w:sz="4" w:space="0" w:color="auto"/>
              <w:right w:val="nil"/>
            </w:tcBorders>
          </w:tcPr>
          <w:p w14:paraId="2AD16368" w14:textId="77777777" w:rsidR="00B80F30" w:rsidRPr="00C16D19" w:rsidRDefault="00B80F30" w:rsidP="0040461F">
            <w:pPr>
              <w:rPr>
                <w:rFonts w:ascii="Garamond" w:eastAsia="Calibri" w:hAnsi="Garamond" w:cs="Times New Roman"/>
              </w:rPr>
            </w:pPr>
          </w:p>
        </w:tc>
      </w:tr>
      <w:tr w:rsidR="00B80F30" w:rsidRPr="00C16D19" w14:paraId="5F8DC48B" w14:textId="77777777" w:rsidTr="00B80F30">
        <w:trPr>
          <w:trHeight w:val="566"/>
        </w:trPr>
        <w:tc>
          <w:tcPr>
            <w:tcW w:w="577" w:type="dxa"/>
            <w:tcBorders>
              <w:top w:val="nil"/>
              <w:left w:val="nil"/>
              <w:bottom w:val="nil"/>
              <w:right w:val="nil"/>
            </w:tcBorders>
          </w:tcPr>
          <w:p w14:paraId="3A46436A" w14:textId="77777777" w:rsidR="00B80F30" w:rsidRPr="00C16D19" w:rsidRDefault="00B80F30" w:rsidP="0040461F">
            <w:pPr>
              <w:rPr>
                <w:rFonts w:ascii="Garamond" w:eastAsia="Calibri" w:hAnsi="Garamond" w:cs="Times New Roman"/>
              </w:rPr>
            </w:pPr>
          </w:p>
        </w:tc>
        <w:tc>
          <w:tcPr>
            <w:tcW w:w="1196" w:type="dxa"/>
            <w:tcBorders>
              <w:top w:val="nil"/>
              <w:left w:val="nil"/>
              <w:bottom w:val="nil"/>
              <w:right w:val="nil"/>
            </w:tcBorders>
            <w:shd w:val="clear" w:color="auto" w:fill="FFFFFF" w:themeFill="background1"/>
          </w:tcPr>
          <w:p w14:paraId="34950D47" w14:textId="77777777" w:rsidR="00B80F30" w:rsidRPr="00C16D19" w:rsidRDefault="00B80F30" w:rsidP="00C16D19">
            <w:pPr>
              <w:rPr>
                <w:rFonts w:ascii="Garamond" w:eastAsia="Calibri" w:hAnsi="Garamond" w:cs="Times New Roman"/>
                <w:b/>
              </w:rPr>
            </w:pPr>
          </w:p>
        </w:tc>
        <w:tc>
          <w:tcPr>
            <w:tcW w:w="2334" w:type="dxa"/>
            <w:gridSpan w:val="3"/>
            <w:tcBorders>
              <w:top w:val="nil"/>
              <w:left w:val="nil"/>
              <w:bottom w:val="nil"/>
              <w:right w:val="single" w:sz="4" w:space="0" w:color="auto"/>
            </w:tcBorders>
            <w:shd w:val="clear" w:color="auto" w:fill="FFFFFF" w:themeFill="background1"/>
          </w:tcPr>
          <w:p w14:paraId="552B397A" w14:textId="77777777" w:rsidR="00B80F30" w:rsidRPr="00C16D19" w:rsidRDefault="00B80F30" w:rsidP="00C16D19">
            <w:pPr>
              <w:rPr>
                <w:rFonts w:ascii="Garamond" w:eastAsia="Calibri" w:hAnsi="Garamond" w:cs="Times New Roman"/>
                <w:b/>
              </w:rPr>
            </w:pPr>
          </w:p>
        </w:tc>
        <w:tc>
          <w:tcPr>
            <w:tcW w:w="7908" w:type="dxa"/>
            <w:gridSpan w:val="4"/>
            <w:tcBorders>
              <w:top w:val="single" w:sz="4" w:space="0" w:color="auto"/>
              <w:left w:val="single" w:sz="4" w:space="0" w:color="auto"/>
            </w:tcBorders>
            <w:shd w:val="clear" w:color="auto" w:fill="F2F2F2" w:themeFill="background1" w:themeFillShade="F2"/>
            <w:vAlign w:val="center"/>
          </w:tcPr>
          <w:p w14:paraId="7648F19B" w14:textId="77777777" w:rsidR="00B80F30" w:rsidRPr="00C16D19" w:rsidRDefault="00B80F30" w:rsidP="00C16D19">
            <w:pPr>
              <w:rPr>
                <w:rFonts w:ascii="Garamond" w:eastAsia="Calibri" w:hAnsi="Garamond" w:cs="Times New Roman"/>
                <w:b/>
              </w:rPr>
            </w:pPr>
            <w:r w:rsidRPr="00C16D19">
              <w:rPr>
                <w:rFonts w:ascii="Garamond" w:eastAsia="Calibri" w:hAnsi="Garamond" w:cs="Times New Roman"/>
                <w:b/>
              </w:rPr>
              <w:t>A: Cen</w:t>
            </w:r>
            <w:r>
              <w:rPr>
                <w:rFonts w:ascii="Garamond" w:eastAsia="Calibri" w:hAnsi="Garamond" w:cs="Times New Roman"/>
                <w:b/>
              </w:rPr>
              <w:t xml:space="preserve">a brutto sprzętu </w:t>
            </w:r>
            <w:r w:rsidRPr="00C16D19">
              <w:rPr>
                <w:rFonts w:ascii="Garamond" w:eastAsia="Calibri" w:hAnsi="Garamond" w:cs="Times New Roman"/>
                <w:b/>
              </w:rPr>
              <w:t>wraz z dostawą (w zł)</w:t>
            </w:r>
          </w:p>
        </w:tc>
        <w:tc>
          <w:tcPr>
            <w:tcW w:w="2205" w:type="dxa"/>
            <w:tcBorders>
              <w:top w:val="single" w:sz="4" w:space="0" w:color="auto"/>
            </w:tcBorders>
            <w:vAlign w:val="center"/>
          </w:tcPr>
          <w:p w14:paraId="6769C3EA" w14:textId="77777777" w:rsidR="00B80F30" w:rsidRPr="00C16D19" w:rsidRDefault="00B80F30" w:rsidP="0040461F">
            <w:pPr>
              <w:jc w:val="center"/>
              <w:rPr>
                <w:rFonts w:ascii="Garamond" w:eastAsia="Calibri" w:hAnsi="Garamond" w:cs="Times New Roman"/>
              </w:rPr>
            </w:pPr>
          </w:p>
        </w:tc>
      </w:tr>
      <w:tr w:rsidR="00B80F30" w:rsidRPr="00C16D19" w14:paraId="1ED34C00" w14:textId="77777777" w:rsidTr="00B80F30">
        <w:trPr>
          <w:trHeight w:val="560"/>
        </w:trPr>
        <w:tc>
          <w:tcPr>
            <w:tcW w:w="577" w:type="dxa"/>
            <w:tcBorders>
              <w:top w:val="nil"/>
              <w:left w:val="nil"/>
              <w:bottom w:val="nil"/>
              <w:right w:val="nil"/>
            </w:tcBorders>
          </w:tcPr>
          <w:p w14:paraId="5CB9EED9" w14:textId="77777777" w:rsidR="00B80F30" w:rsidRPr="00C16D19" w:rsidRDefault="00B80F30" w:rsidP="0040461F">
            <w:pPr>
              <w:rPr>
                <w:rFonts w:ascii="Garamond" w:eastAsia="Calibri" w:hAnsi="Garamond" w:cs="Times New Roman"/>
              </w:rPr>
            </w:pPr>
          </w:p>
        </w:tc>
        <w:tc>
          <w:tcPr>
            <w:tcW w:w="1196" w:type="dxa"/>
            <w:tcBorders>
              <w:top w:val="nil"/>
              <w:left w:val="nil"/>
              <w:bottom w:val="nil"/>
              <w:right w:val="nil"/>
            </w:tcBorders>
            <w:shd w:val="clear" w:color="auto" w:fill="FFFFFF" w:themeFill="background1"/>
          </w:tcPr>
          <w:p w14:paraId="640CD951" w14:textId="77777777" w:rsidR="00B80F30" w:rsidRPr="00C16D19" w:rsidRDefault="00B80F30" w:rsidP="0040461F">
            <w:pPr>
              <w:rPr>
                <w:rFonts w:ascii="Garamond" w:eastAsia="Calibri" w:hAnsi="Garamond" w:cs="Times New Roman"/>
                <w:b/>
              </w:rPr>
            </w:pPr>
          </w:p>
        </w:tc>
        <w:tc>
          <w:tcPr>
            <w:tcW w:w="2334" w:type="dxa"/>
            <w:gridSpan w:val="3"/>
            <w:tcBorders>
              <w:top w:val="nil"/>
              <w:left w:val="nil"/>
              <w:bottom w:val="nil"/>
              <w:right w:val="single" w:sz="4" w:space="0" w:color="auto"/>
            </w:tcBorders>
            <w:shd w:val="clear" w:color="auto" w:fill="FFFFFF" w:themeFill="background1"/>
          </w:tcPr>
          <w:p w14:paraId="5BF9D423" w14:textId="77777777" w:rsidR="00B80F30" w:rsidRPr="00C16D19" w:rsidRDefault="00B80F30" w:rsidP="0040461F">
            <w:pPr>
              <w:rPr>
                <w:rFonts w:ascii="Garamond" w:eastAsia="Calibri" w:hAnsi="Garamond" w:cs="Times New Roman"/>
                <w:b/>
              </w:rPr>
            </w:pPr>
          </w:p>
        </w:tc>
        <w:tc>
          <w:tcPr>
            <w:tcW w:w="7908" w:type="dxa"/>
            <w:gridSpan w:val="4"/>
            <w:tcBorders>
              <w:left w:val="single" w:sz="4" w:space="0" w:color="auto"/>
            </w:tcBorders>
            <w:shd w:val="clear" w:color="auto" w:fill="F2F2F2" w:themeFill="background1" w:themeFillShade="F2"/>
            <w:vAlign w:val="center"/>
          </w:tcPr>
          <w:p w14:paraId="1A4C2925" w14:textId="77777777" w:rsidR="00B80F30" w:rsidRPr="00C16D19" w:rsidRDefault="00B80F30" w:rsidP="0040461F">
            <w:pPr>
              <w:rPr>
                <w:rFonts w:ascii="Garamond" w:eastAsia="Calibri" w:hAnsi="Garamond" w:cs="Times New Roman"/>
                <w:b/>
              </w:rPr>
            </w:pPr>
            <w:r w:rsidRPr="00C16D19">
              <w:rPr>
                <w:rFonts w:ascii="Garamond" w:eastAsia="Calibri" w:hAnsi="Garamond" w:cs="Times New Roman"/>
                <w:b/>
              </w:rPr>
              <w:t xml:space="preserve">B: </w:t>
            </w:r>
            <w:r w:rsidRPr="00C16D19">
              <w:rPr>
                <w:rFonts w:ascii="Garamond" w:eastAsia="Calibri" w:hAnsi="Garamond" w:cs="Times New Roman"/>
                <w:b/>
                <w:bCs/>
              </w:rPr>
              <w:t xml:space="preserve">Cena brutto instalacji i uruchomienia sprzętu </w:t>
            </w:r>
            <w:r w:rsidRPr="00C16D19">
              <w:rPr>
                <w:rFonts w:ascii="Garamond" w:eastAsia="Calibri" w:hAnsi="Garamond" w:cs="Times New Roman"/>
                <w:b/>
              </w:rPr>
              <w:t>(w zł):</w:t>
            </w:r>
          </w:p>
        </w:tc>
        <w:tc>
          <w:tcPr>
            <w:tcW w:w="2205" w:type="dxa"/>
            <w:vAlign w:val="center"/>
          </w:tcPr>
          <w:p w14:paraId="76D32F87" w14:textId="77777777" w:rsidR="00B80F30" w:rsidRPr="00C16D19" w:rsidRDefault="00B80F30" w:rsidP="0040461F">
            <w:pPr>
              <w:jc w:val="center"/>
              <w:rPr>
                <w:rFonts w:ascii="Garamond" w:eastAsia="Calibri" w:hAnsi="Garamond" w:cs="Times New Roman"/>
              </w:rPr>
            </w:pPr>
          </w:p>
        </w:tc>
      </w:tr>
      <w:tr w:rsidR="00B80F30" w:rsidRPr="00C16D19" w14:paraId="14BBB1AD" w14:textId="77777777" w:rsidTr="00B80F30">
        <w:trPr>
          <w:trHeight w:val="443"/>
        </w:trPr>
        <w:tc>
          <w:tcPr>
            <w:tcW w:w="577" w:type="dxa"/>
            <w:tcBorders>
              <w:top w:val="nil"/>
              <w:left w:val="nil"/>
              <w:bottom w:val="nil"/>
              <w:right w:val="nil"/>
            </w:tcBorders>
          </w:tcPr>
          <w:p w14:paraId="2B175C84" w14:textId="77777777" w:rsidR="00B80F30" w:rsidRPr="00C16D19" w:rsidRDefault="00B80F30" w:rsidP="0040461F">
            <w:pPr>
              <w:rPr>
                <w:rFonts w:ascii="Garamond" w:eastAsia="Calibri" w:hAnsi="Garamond" w:cs="Times New Roman"/>
              </w:rPr>
            </w:pPr>
          </w:p>
        </w:tc>
        <w:tc>
          <w:tcPr>
            <w:tcW w:w="1196" w:type="dxa"/>
            <w:tcBorders>
              <w:top w:val="nil"/>
              <w:left w:val="nil"/>
              <w:bottom w:val="nil"/>
              <w:right w:val="nil"/>
            </w:tcBorders>
            <w:shd w:val="clear" w:color="auto" w:fill="FFFFFF" w:themeFill="background1"/>
          </w:tcPr>
          <w:p w14:paraId="3A44F67D" w14:textId="77777777" w:rsidR="00B80F30" w:rsidRPr="00C16D19" w:rsidRDefault="00B80F30" w:rsidP="00C16D19">
            <w:pPr>
              <w:rPr>
                <w:rFonts w:ascii="Garamond" w:eastAsia="Calibri" w:hAnsi="Garamond" w:cs="Times New Roman"/>
                <w:b/>
              </w:rPr>
            </w:pPr>
          </w:p>
        </w:tc>
        <w:tc>
          <w:tcPr>
            <w:tcW w:w="2334" w:type="dxa"/>
            <w:gridSpan w:val="3"/>
            <w:tcBorders>
              <w:top w:val="nil"/>
              <w:left w:val="nil"/>
              <w:bottom w:val="nil"/>
              <w:right w:val="single" w:sz="4" w:space="0" w:color="auto"/>
            </w:tcBorders>
            <w:shd w:val="clear" w:color="auto" w:fill="FFFFFF" w:themeFill="background1"/>
          </w:tcPr>
          <w:p w14:paraId="02B0FEA4" w14:textId="77777777" w:rsidR="00B80F30" w:rsidRPr="00C16D19" w:rsidRDefault="00B80F30" w:rsidP="00C16D19">
            <w:pPr>
              <w:rPr>
                <w:rFonts w:ascii="Garamond" w:eastAsia="Calibri" w:hAnsi="Garamond" w:cs="Times New Roman"/>
                <w:b/>
              </w:rPr>
            </w:pPr>
          </w:p>
        </w:tc>
        <w:tc>
          <w:tcPr>
            <w:tcW w:w="7908" w:type="dxa"/>
            <w:gridSpan w:val="4"/>
            <w:tcBorders>
              <w:left w:val="single" w:sz="4" w:space="0" w:color="auto"/>
            </w:tcBorders>
            <w:shd w:val="clear" w:color="auto" w:fill="F2F2F2" w:themeFill="background1" w:themeFillShade="F2"/>
            <w:vAlign w:val="center"/>
          </w:tcPr>
          <w:p w14:paraId="5B259C43" w14:textId="77777777" w:rsidR="00B80F30" w:rsidRPr="00C16D19" w:rsidRDefault="00B80F30" w:rsidP="00C16D19">
            <w:pPr>
              <w:rPr>
                <w:rFonts w:ascii="Garamond" w:eastAsia="Calibri" w:hAnsi="Garamond" w:cs="Times New Roman"/>
                <w:b/>
              </w:rPr>
            </w:pPr>
            <w:r w:rsidRPr="00C16D19">
              <w:rPr>
                <w:rFonts w:ascii="Garamond" w:eastAsia="Calibri" w:hAnsi="Garamond" w:cs="Times New Roman"/>
                <w:b/>
              </w:rPr>
              <w:t xml:space="preserve">C: </w:t>
            </w:r>
            <w:r w:rsidRPr="00C16D19">
              <w:rPr>
                <w:rFonts w:ascii="Garamond" w:hAnsi="Garamond" w:cs="Times New Roman"/>
                <w:b/>
                <w:bCs/>
              </w:rPr>
              <w:t>Cena brutto szkoleń</w:t>
            </w:r>
            <w:r w:rsidRPr="00C16D19">
              <w:rPr>
                <w:rFonts w:ascii="Garamond" w:eastAsia="Calibri" w:hAnsi="Garamond" w:cs="Times New Roman"/>
                <w:b/>
              </w:rPr>
              <w:t xml:space="preserve"> (w zł):</w:t>
            </w:r>
          </w:p>
        </w:tc>
        <w:tc>
          <w:tcPr>
            <w:tcW w:w="2205" w:type="dxa"/>
            <w:vAlign w:val="center"/>
          </w:tcPr>
          <w:p w14:paraId="4CE8A982" w14:textId="77777777" w:rsidR="00B80F30" w:rsidRPr="00C16D19" w:rsidRDefault="00B80F30" w:rsidP="0040461F">
            <w:pPr>
              <w:jc w:val="center"/>
              <w:rPr>
                <w:rFonts w:ascii="Garamond" w:eastAsia="Calibri" w:hAnsi="Garamond" w:cs="Times New Roman"/>
              </w:rPr>
            </w:pPr>
          </w:p>
        </w:tc>
      </w:tr>
    </w:tbl>
    <w:p w14:paraId="7F9BFE54" w14:textId="77777777" w:rsidR="009C40CC" w:rsidRPr="00C16D19" w:rsidRDefault="009C40CC" w:rsidP="009C40CC">
      <w:pPr>
        <w:tabs>
          <w:tab w:val="left" w:pos="8985"/>
        </w:tabs>
        <w:spacing w:after="0" w:line="240" w:lineRule="auto"/>
        <w:rPr>
          <w:rFonts w:ascii="Garamond" w:eastAsia="Calibri" w:hAnsi="Garamond" w:cs="Times New Roman"/>
        </w:rPr>
      </w:pPr>
    </w:p>
    <w:tbl>
      <w:tblPr>
        <w:tblW w:w="2365" w:type="pct"/>
        <w:tblInd w:w="7523" w:type="dxa"/>
        <w:tblCellMar>
          <w:left w:w="10" w:type="dxa"/>
          <w:right w:w="10" w:type="dxa"/>
        </w:tblCellMar>
        <w:tblLook w:val="04A0" w:firstRow="1" w:lastRow="0" w:firstColumn="1" w:lastColumn="0" w:noHBand="0" w:noVBand="1"/>
      </w:tblPr>
      <w:tblGrid>
        <w:gridCol w:w="4366"/>
        <w:gridCol w:w="2253"/>
      </w:tblGrid>
      <w:tr w:rsidR="009C40CC" w:rsidRPr="00C16D19" w14:paraId="11B8B41F" w14:textId="77777777" w:rsidTr="00B80F30">
        <w:trPr>
          <w:trHeight w:val="830"/>
        </w:trPr>
        <w:tc>
          <w:tcPr>
            <w:tcW w:w="329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E78DD78" w14:textId="77777777" w:rsidR="009C40CC" w:rsidRPr="00C16D19" w:rsidRDefault="009C40CC" w:rsidP="0040461F">
            <w:pPr>
              <w:widowControl w:val="0"/>
              <w:suppressAutoHyphens/>
              <w:snapToGrid w:val="0"/>
              <w:spacing w:after="0"/>
              <w:jc w:val="right"/>
              <w:rPr>
                <w:rFonts w:ascii="Garamond" w:eastAsia="Andale Sans UI" w:hAnsi="Garamond" w:cs="Times New Roman"/>
                <w:b/>
                <w:bCs/>
                <w:kern w:val="2"/>
              </w:rPr>
            </w:pPr>
            <w:r w:rsidRPr="00C16D19">
              <w:rPr>
                <w:rFonts w:ascii="Garamond" w:eastAsia="Andale Sans UI" w:hAnsi="Garamond" w:cs="Times New Roman"/>
                <w:b/>
                <w:bCs/>
                <w:kern w:val="2"/>
              </w:rPr>
              <w:t xml:space="preserve">A+ B + C: Cena brutto oferty </w:t>
            </w:r>
            <w:r w:rsidRPr="00C16D19">
              <w:rPr>
                <w:rFonts w:ascii="Garamond" w:eastAsia="Times New Roman" w:hAnsi="Garamond" w:cs="Times New Roman"/>
                <w:b/>
                <w:kern w:val="2"/>
              </w:rPr>
              <w:t>(w zł)</w:t>
            </w:r>
          </w:p>
        </w:tc>
        <w:tc>
          <w:tcPr>
            <w:tcW w:w="1702" w:type="pct"/>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1DD50F4D" w14:textId="77777777" w:rsidR="009C40CC" w:rsidRPr="00C16D19" w:rsidRDefault="009C40CC" w:rsidP="0040461F">
            <w:pPr>
              <w:widowControl w:val="0"/>
              <w:suppressAutoHyphens/>
              <w:snapToGrid w:val="0"/>
              <w:spacing w:after="0"/>
              <w:jc w:val="center"/>
              <w:rPr>
                <w:rFonts w:ascii="Garamond" w:eastAsia="Andale Sans UI" w:hAnsi="Garamond" w:cs="Times New Roman"/>
                <w:b/>
                <w:bCs/>
                <w:kern w:val="2"/>
              </w:rPr>
            </w:pPr>
          </w:p>
        </w:tc>
      </w:tr>
    </w:tbl>
    <w:p w14:paraId="75E2D71C" w14:textId="77777777" w:rsidR="00BC771B" w:rsidRPr="00C16D19" w:rsidRDefault="00BC771B" w:rsidP="00D15F1D">
      <w:pPr>
        <w:pStyle w:val="Standard"/>
        <w:spacing w:line="288" w:lineRule="auto"/>
        <w:rPr>
          <w:rFonts w:ascii="Garamond" w:hAnsi="Garamond" w:cs="Times New Roman"/>
          <w:sz w:val="22"/>
          <w:szCs w:val="22"/>
        </w:rPr>
      </w:pPr>
    </w:p>
    <w:p w14:paraId="1A6342D0" w14:textId="77777777" w:rsidR="00BF4C2F" w:rsidRPr="00C16D19" w:rsidRDefault="00BF4C2F" w:rsidP="00397108">
      <w:pPr>
        <w:suppressAutoHyphens/>
        <w:spacing w:after="0" w:line="240" w:lineRule="auto"/>
        <w:rPr>
          <w:rFonts w:ascii="Garamond" w:eastAsia="Times New Roman" w:hAnsi="Garamond" w:cs="Times New Roman"/>
          <w:b/>
          <w:lang w:eastAsia="ar-SA"/>
        </w:rPr>
      </w:pPr>
    </w:p>
    <w:p w14:paraId="6D06DFEE" w14:textId="77777777" w:rsidR="00BC771B" w:rsidRPr="00C16D19" w:rsidRDefault="00BC771B" w:rsidP="00BC771B">
      <w:pPr>
        <w:suppressAutoHyphens/>
        <w:spacing w:after="0" w:line="240" w:lineRule="auto"/>
        <w:jc w:val="center"/>
        <w:rPr>
          <w:rFonts w:ascii="Garamond" w:eastAsia="Times New Roman" w:hAnsi="Garamond" w:cs="Times New Roman"/>
          <w:b/>
          <w:lang w:eastAsia="ar-SA"/>
        </w:rPr>
      </w:pPr>
      <w:r w:rsidRPr="00C16D19">
        <w:rPr>
          <w:rFonts w:ascii="Garamond" w:eastAsia="Times New Roman" w:hAnsi="Garamond" w:cs="Times New Roman"/>
          <w:b/>
          <w:lang w:eastAsia="ar-SA"/>
        </w:rPr>
        <w:t>PARAMETRY TECHNICZNE I EKSPLOATACYJNE</w:t>
      </w:r>
    </w:p>
    <w:p w14:paraId="3BC99A68" w14:textId="77777777" w:rsidR="00BC771B" w:rsidRPr="00C16D19" w:rsidRDefault="00BC771B" w:rsidP="00BC771B">
      <w:pPr>
        <w:suppressAutoHyphens/>
        <w:spacing w:after="0" w:line="240" w:lineRule="auto"/>
        <w:jc w:val="center"/>
        <w:rPr>
          <w:rFonts w:ascii="Garamond" w:eastAsia="Times New Roman" w:hAnsi="Garamond" w:cs="Times New Roman"/>
          <w:b/>
          <w:lang w:eastAsia="ar-SA"/>
        </w:rPr>
      </w:pPr>
    </w:p>
    <w:tbl>
      <w:tblPr>
        <w:tblW w:w="14884" w:type="dxa"/>
        <w:tblInd w:w="-72" w:type="dxa"/>
        <w:tblCellMar>
          <w:left w:w="70" w:type="dxa"/>
          <w:right w:w="70" w:type="dxa"/>
        </w:tblCellMar>
        <w:tblLook w:val="0000" w:firstRow="0" w:lastRow="0" w:firstColumn="0" w:lastColumn="0" w:noHBand="0" w:noVBand="0"/>
      </w:tblPr>
      <w:tblGrid>
        <w:gridCol w:w="568"/>
        <w:gridCol w:w="8646"/>
        <w:gridCol w:w="1559"/>
        <w:gridCol w:w="1985"/>
        <w:gridCol w:w="2126"/>
      </w:tblGrid>
      <w:tr w:rsidR="00A50938" w:rsidRPr="00C16D19" w14:paraId="11E8BC0B" w14:textId="77777777" w:rsidTr="00D74501">
        <w:trPr>
          <w:trHeight w:val="626"/>
        </w:trPr>
        <w:tc>
          <w:tcPr>
            <w:tcW w:w="568" w:type="dxa"/>
            <w:tcBorders>
              <w:top w:val="single" w:sz="4" w:space="0" w:color="000000"/>
              <w:left w:val="single" w:sz="4" w:space="0" w:color="000000"/>
              <w:bottom w:val="single" w:sz="4" w:space="0" w:color="000000"/>
            </w:tcBorders>
            <w:shd w:val="clear" w:color="auto" w:fill="auto"/>
            <w:vAlign w:val="center"/>
          </w:tcPr>
          <w:p w14:paraId="403565D1" w14:textId="77777777" w:rsidR="00A50938" w:rsidRPr="00C16D19" w:rsidRDefault="00A50938" w:rsidP="00D74501">
            <w:pPr>
              <w:suppressAutoHyphens/>
              <w:snapToGrid w:val="0"/>
              <w:spacing w:after="0" w:line="240" w:lineRule="auto"/>
              <w:jc w:val="center"/>
              <w:rPr>
                <w:rFonts w:ascii="Garamond" w:eastAsia="Times New Roman" w:hAnsi="Garamond" w:cs="Times New Roman"/>
                <w:b/>
                <w:bCs/>
                <w:lang w:eastAsia="ar-SA"/>
              </w:rPr>
            </w:pPr>
            <w:r w:rsidRPr="00C16D19">
              <w:rPr>
                <w:rFonts w:ascii="Garamond" w:eastAsia="Times New Roman" w:hAnsi="Garamond" w:cs="Times New Roman"/>
                <w:b/>
                <w:bCs/>
                <w:lang w:eastAsia="ar-SA"/>
              </w:rPr>
              <w:t>LP</w:t>
            </w:r>
          </w:p>
        </w:tc>
        <w:tc>
          <w:tcPr>
            <w:tcW w:w="8646" w:type="dxa"/>
            <w:tcBorders>
              <w:top w:val="single" w:sz="4" w:space="0" w:color="000000"/>
              <w:left w:val="single" w:sz="4" w:space="0" w:color="000000"/>
              <w:bottom w:val="single" w:sz="4" w:space="0" w:color="000000"/>
            </w:tcBorders>
            <w:shd w:val="clear" w:color="auto" w:fill="auto"/>
            <w:vAlign w:val="center"/>
          </w:tcPr>
          <w:p w14:paraId="5B8FDB31" w14:textId="77777777" w:rsidR="00A50938" w:rsidRPr="00C16D19" w:rsidRDefault="00A50938" w:rsidP="00D74501">
            <w:pPr>
              <w:keepNext/>
              <w:numPr>
                <w:ilvl w:val="2"/>
                <w:numId w:val="1"/>
              </w:numPr>
              <w:suppressAutoHyphens/>
              <w:snapToGrid w:val="0"/>
              <w:spacing w:after="0" w:line="240" w:lineRule="auto"/>
              <w:jc w:val="center"/>
              <w:outlineLvl w:val="2"/>
              <w:rPr>
                <w:rFonts w:ascii="Garamond" w:eastAsia="Times New Roman" w:hAnsi="Garamond" w:cs="Times New Roman"/>
                <w:b/>
                <w:bCs/>
                <w:lang w:eastAsia="ar-SA"/>
              </w:rPr>
            </w:pPr>
            <w:r w:rsidRPr="00C16D19">
              <w:rPr>
                <w:rFonts w:ascii="Garamond" w:eastAsia="Times New Roman" w:hAnsi="Garamond" w:cs="Times New Roman"/>
                <w:b/>
                <w:bCs/>
                <w:lang w:eastAsia="ar-SA"/>
              </w:rPr>
              <w:t>PARAMETR</w:t>
            </w:r>
          </w:p>
        </w:tc>
        <w:tc>
          <w:tcPr>
            <w:tcW w:w="1559" w:type="dxa"/>
            <w:tcBorders>
              <w:top w:val="single" w:sz="4" w:space="0" w:color="000000"/>
              <w:left w:val="single" w:sz="4" w:space="0" w:color="auto"/>
              <w:bottom w:val="single" w:sz="4" w:space="0" w:color="000000"/>
            </w:tcBorders>
            <w:shd w:val="clear" w:color="auto" w:fill="auto"/>
            <w:vAlign w:val="center"/>
          </w:tcPr>
          <w:p w14:paraId="38D8BF97" w14:textId="77777777" w:rsidR="00A50938" w:rsidRPr="00C16D19" w:rsidRDefault="00A50938" w:rsidP="00D74501">
            <w:pPr>
              <w:suppressAutoHyphens/>
              <w:snapToGrid w:val="0"/>
              <w:spacing w:after="0" w:line="240" w:lineRule="auto"/>
              <w:jc w:val="center"/>
              <w:rPr>
                <w:rFonts w:ascii="Garamond" w:eastAsia="Times New Roman" w:hAnsi="Garamond" w:cs="Times New Roman"/>
                <w:b/>
                <w:bCs/>
                <w:lang w:eastAsia="ar-SA"/>
              </w:rPr>
            </w:pPr>
            <w:r w:rsidRPr="00C16D19">
              <w:rPr>
                <w:rFonts w:ascii="Garamond" w:eastAsia="Times New Roman" w:hAnsi="Garamond" w:cs="Times New Roman"/>
                <w:b/>
                <w:bCs/>
                <w:lang w:eastAsia="ar-SA"/>
              </w:rPr>
              <w:t>Parametr wymagany</w:t>
            </w:r>
          </w:p>
        </w:tc>
        <w:tc>
          <w:tcPr>
            <w:tcW w:w="1985" w:type="dxa"/>
            <w:tcBorders>
              <w:top w:val="single" w:sz="4" w:space="0" w:color="000000"/>
              <w:left w:val="single" w:sz="4" w:space="0" w:color="000000"/>
              <w:bottom w:val="single" w:sz="4" w:space="0" w:color="000000"/>
              <w:right w:val="single" w:sz="4" w:space="0" w:color="auto"/>
            </w:tcBorders>
            <w:shd w:val="clear" w:color="auto" w:fill="auto"/>
            <w:vAlign w:val="center"/>
          </w:tcPr>
          <w:p w14:paraId="6E3AE70F" w14:textId="77777777" w:rsidR="00A50938" w:rsidRPr="00C16D19" w:rsidRDefault="00A50938" w:rsidP="00D74501">
            <w:pPr>
              <w:suppressAutoHyphens/>
              <w:snapToGrid w:val="0"/>
              <w:spacing w:after="0" w:line="240" w:lineRule="auto"/>
              <w:jc w:val="center"/>
              <w:rPr>
                <w:rFonts w:ascii="Garamond" w:eastAsia="Times New Roman" w:hAnsi="Garamond" w:cs="Times New Roman"/>
                <w:b/>
                <w:bCs/>
                <w:lang w:eastAsia="ar-SA"/>
              </w:rPr>
            </w:pPr>
            <w:r w:rsidRPr="00C16D19">
              <w:rPr>
                <w:rFonts w:ascii="Garamond" w:eastAsia="Times New Roman" w:hAnsi="Garamond" w:cs="Times New Roman"/>
                <w:b/>
                <w:bCs/>
                <w:lang w:eastAsia="ar-SA"/>
              </w:rPr>
              <w:t>Parametr oferowany</w:t>
            </w:r>
          </w:p>
        </w:tc>
        <w:tc>
          <w:tcPr>
            <w:tcW w:w="2126" w:type="dxa"/>
            <w:tcBorders>
              <w:top w:val="single" w:sz="4" w:space="0" w:color="auto"/>
              <w:bottom w:val="single" w:sz="4" w:space="0" w:color="auto"/>
              <w:right w:val="single" w:sz="4" w:space="0" w:color="auto"/>
            </w:tcBorders>
            <w:shd w:val="clear" w:color="auto" w:fill="auto"/>
            <w:vAlign w:val="center"/>
          </w:tcPr>
          <w:p w14:paraId="64BF172B" w14:textId="77777777" w:rsidR="00A50938" w:rsidRPr="00C16D19" w:rsidRDefault="00A50938" w:rsidP="00D74501">
            <w:pPr>
              <w:spacing w:after="0" w:line="240" w:lineRule="auto"/>
              <w:jc w:val="center"/>
              <w:rPr>
                <w:rFonts w:ascii="Garamond" w:eastAsia="Times New Roman" w:hAnsi="Garamond" w:cs="Times New Roman"/>
                <w:b/>
                <w:lang w:eastAsia="ar-SA"/>
              </w:rPr>
            </w:pPr>
            <w:r w:rsidRPr="00C16D19">
              <w:rPr>
                <w:rFonts w:ascii="Garamond" w:eastAsia="Times New Roman" w:hAnsi="Garamond" w:cs="Times New Roman"/>
                <w:b/>
                <w:bCs/>
                <w:lang w:eastAsia="ar-SA"/>
              </w:rPr>
              <w:t>SPOSÓB OCENY</w:t>
            </w:r>
          </w:p>
        </w:tc>
      </w:tr>
      <w:tr w:rsidR="00716D02" w:rsidRPr="00C16D19" w14:paraId="6D715640" w14:textId="77777777" w:rsidTr="00D74501">
        <w:tc>
          <w:tcPr>
            <w:tcW w:w="568" w:type="dxa"/>
            <w:tcBorders>
              <w:top w:val="single" w:sz="4" w:space="0" w:color="000000"/>
              <w:left w:val="single" w:sz="4" w:space="0" w:color="000000"/>
              <w:bottom w:val="single" w:sz="4" w:space="0" w:color="000000"/>
            </w:tcBorders>
            <w:shd w:val="clear" w:color="auto" w:fill="auto"/>
            <w:vAlign w:val="center"/>
          </w:tcPr>
          <w:p w14:paraId="2882A94C" w14:textId="77777777" w:rsidR="00716D02" w:rsidRPr="00C16D19" w:rsidRDefault="00716D02" w:rsidP="00D74501">
            <w:pPr>
              <w:pStyle w:val="Akapitzlist"/>
              <w:numPr>
                <w:ilvl w:val="0"/>
                <w:numId w:val="31"/>
              </w:numPr>
              <w:snapToGrid w:val="0"/>
              <w:ind w:left="501" w:hanging="501"/>
              <w:rPr>
                <w:rFonts w:ascii="Garamond" w:hAnsi="Garamond"/>
              </w:rPr>
            </w:pPr>
          </w:p>
        </w:tc>
        <w:tc>
          <w:tcPr>
            <w:tcW w:w="8646" w:type="dxa"/>
            <w:tcBorders>
              <w:top w:val="single" w:sz="4" w:space="0" w:color="000000"/>
              <w:left w:val="single" w:sz="4" w:space="0" w:color="000000"/>
              <w:bottom w:val="single" w:sz="4" w:space="0" w:color="000000"/>
            </w:tcBorders>
            <w:shd w:val="clear" w:color="auto" w:fill="auto"/>
            <w:vAlign w:val="center"/>
          </w:tcPr>
          <w:p w14:paraId="37A57E09" w14:textId="77777777" w:rsidR="00716D02" w:rsidRPr="00C16D19" w:rsidRDefault="00716D02" w:rsidP="00D74501">
            <w:pPr>
              <w:spacing w:before="60" w:after="60"/>
              <w:ind w:right="-289"/>
              <w:rPr>
                <w:rFonts w:ascii="Garamond" w:hAnsi="Garamond" w:cs="Times New Roman"/>
                <w:b/>
              </w:rPr>
            </w:pPr>
            <w:r w:rsidRPr="00C16D19">
              <w:rPr>
                <w:rFonts w:ascii="Garamond" w:hAnsi="Garamond" w:cs="Times New Roman"/>
                <w:b/>
              </w:rPr>
              <w:t>Szafa na trucizny  - szt.1</w:t>
            </w:r>
          </w:p>
        </w:tc>
        <w:tc>
          <w:tcPr>
            <w:tcW w:w="1559" w:type="dxa"/>
            <w:tcBorders>
              <w:top w:val="single" w:sz="4" w:space="0" w:color="000000"/>
              <w:left w:val="single" w:sz="4" w:space="0" w:color="auto"/>
              <w:bottom w:val="single" w:sz="4" w:space="0" w:color="000000"/>
            </w:tcBorders>
            <w:shd w:val="clear" w:color="auto" w:fill="auto"/>
            <w:vAlign w:val="center"/>
          </w:tcPr>
          <w:p w14:paraId="62E0E64D" w14:textId="77777777" w:rsidR="00716D02" w:rsidRPr="00C16D19" w:rsidRDefault="00716D02" w:rsidP="00D74501">
            <w:pPr>
              <w:spacing w:before="60" w:after="60"/>
              <w:jc w:val="center"/>
              <w:rPr>
                <w:rFonts w:ascii="Garamond" w:hAnsi="Garamond"/>
              </w:rPr>
            </w:pPr>
            <w:r w:rsidRPr="00C16D19">
              <w:rPr>
                <w:rFonts w:ascii="Garamond" w:eastAsia="Times New Roman" w:hAnsi="Garamond" w:cs="Times New Roman"/>
                <w:lang w:eastAsia="ar-SA"/>
              </w:rPr>
              <w:t>tak</w:t>
            </w:r>
          </w:p>
        </w:tc>
        <w:tc>
          <w:tcPr>
            <w:tcW w:w="1985" w:type="dxa"/>
            <w:tcBorders>
              <w:top w:val="single" w:sz="4" w:space="0" w:color="000000"/>
              <w:left w:val="single" w:sz="4" w:space="0" w:color="000000"/>
              <w:bottom w:val="single" w:sz="4" w:space="0" w:color="000000"/>
              <w:right w:val="single" w:sz="4" w:space="0" w:color="auto"/>
            </w:tcBorders>
            <w:shd w:val="clear" w:color="auto" w:fill="auto"/>
            <w:vAlign w:val="center"/>
          </w:tcPr>
          <w:p w14:paraId="68EFF94D" w14:textId="77777777" w:rsidR="00716D02" w:rsidRPr="00C16D19" w:rsidRDefault="00716D02" w:rsidP="00D74501">
            <w:pPr>
              <w:rPr>
                <w:rFonts w:ascii="Garamond" w:hAnsi="Garamond" w:cs="Times New Roman"/>
              </w:rPr>
            </w:pPr>
          </w:p>
        </w:tc>
        <w:tc>
          <w:tcPr>
            <w:tcW w:w="2126" w:type="dxa"/>
            <w:tcBorders>
              <w:top w:val="single" w:sz="4" w:space="0" w:color="auto"/>
              <w:bottom w:val="single" w:sz="4" w:space="0" w:color="auto"/>
              <w:right w:val="single" w:sz="4" w:space="0" w:color="auto"/>
            </w:tcBorders>
            <w:shd w:val="clear" w:color="auto" w:fill="auto"/>
            <w:vAlign w:val="center"/>
          </w:tcPr>
          <w:p w14:paraId="593BFD4D" w14:textId="77777777" w:rsidR="00716D02" w:rsidRPr="00C16D19" w:rsidRDefault="00716D02" w:rsidP="00D74501">
            <w:pPr>
              <w:suppressAutoHyphens/>
              <w:spacing w:after="0" w:line="240" w:lineRule="auto"/>
              <w:rPr>
                <w:rFonts w:ascii="Garamond" w:eastAsia="Times New Roman" w:hAnsi="Garamond" w:cs="Times New Roman"/>
                <w:lang w:eastAsia="ar-SA"/>
              </w:rPr>
            </w:pPr>
          </w:p>
        </w:tc>
      </w:tr>
      <w:tr w:rsidR="00716D02" w:rsidRPr="00C16D19" w14:paraId="26931C06" w14:textId="77777777" w:rsidTr="00D74501">
        <w:tc>
          <w:tcPr>
            <w:tcW w:w="568" w:type="dxa"/>
            <w:tcBorders>
              <w:top w:val="single" w:sz="4" w:space="0" w:color="000000"/>
              <w:left w:val="single" w:sz="4" w:space="0" w:color="000000"/>
              <w:bottom w:val="single" w:sz="4" w:space="0" w:color="000000"/>
            </w:tcBorders>
            <w:shd w:val="clear" w:color="auto" w:fill="auto"/>
            <w:vAlign w:val="center"/>
          </w:tcPr>
          <w:p w14:paraId="3006C8F1" w14:textId="77777777" w:rsidR="00716D02" w:rsidRPr="00C16D19" w:rsidRDefault="00716D02" w:rsidP="00D74501">
            <w:pPr>
              <w:pStyle w:val="Akapitzlist"/>
              <w:numPr>
                <w:ilvl w:val="0"/>
                <w:numId w:val="31"/>
              </w:numPr>
              <w:snapToGrid w:val="0"/>
              <w:ind w:left="501" w:hanging="501"/>
              <w:rPr>
                <w:rFonts w:ascii="Garamond" w:hAnsi="Garamond"/>
              </w:rPr>
            </w:pPr>
          </w:p>
        </w:tc>
        <w:tc>
          <w:tcPr>
            <w:tcW w:w="8646" w:type="dxa"/>
            <w:tcBorders>
              <w:top w:val="single" w:sz="4" w:space="0" w:color="000000"/>
              <w:left w:val="single" w:sz="4" w:space="0" w:color="000000"/>
              <w:bottom w:val="single" w:sz="4" w:space="0" w:color="000000"/>
            </w:tcBorders>
            <w:shd w:val="clear" w:color="auto" w:fill="auto"/>
            <w:vAlign w:val="center"/>
          </w:tcPr>
          <w:p w14:paraId="0F578A6A" w14:textId="77777777" w:rsidR="00716D02" w:rsidRPr="00C16D19" w:rsidRDefault="00716D02" w:rsidP="00D74501">
            <w:pPr>
              <w:spacing w:before="60" w:after="60"/>
              <w:ind w:right="74"/>
              <w:rPr>
                <w:rFonts w:ascii="Garamond" w:hAnsi="Garamond" w:cs="Times New Roman"/>
              </w:rPr>
            </w:pPr>
            <w:r w:rsidRPr="00C16D19">
              <w:rPr>
                <w:rFonts w:ascii="Garamond" w:hAnsi="Garamond" w:cs="Times New Roman"/>
              </w:rPr>
              <w:t>Wymiary: szer. 900mm wys. 1920mm gł. 500mm</w:t>
            </w:r>
            <w:r w:rsidR="00EF0587" w:rsidRPr="00C16D19">
              <w:rPr>
                <w:rFonts w:ascii="Garamond" w:hAnsi="Garamond" w:cs="Times New Roman"/>
              </w:rPr>
              <w:t xml:space="preserve"> (+/- 10%)</w:t>
            </w:r>
          </w:p>
        </w:tc>
        <w:tc>
          <w:tcPr>
            <w:tcW w:w="1559" w:type="dxa"/>
            <w:tcBorders>
              <w:top w:val="single" w:sz="4" w:space="0" w:color="000000"/>
              <w:left w:val="single" w:sz="4" w:space="0" w:color="auto"/>
              <w:bottom w:val="single" w:sz="4" w:space="0" w:color="000000"/>
            </w:tcBorders>
            <w:shd w:val="clear" w:color="auto" w:fill="auto"/>
            <w:vAlign w:val="center"/>
          </w:tcPr>
          <w:p w14:paraId="2C65B536" w14:textId="77777777" w:rsidR="00716D02" w:rsidRPr="00C16D19" w:rsidRDefault="00716D02" w:rsidP="00D74501">
            <w:pPr>
              <w:spacing w:before="60" w:after="60"/>
              <w:jc w:val="center"/>
              <w:rPr>
                <w:rFonts w:ascii="Garamond" w:hAnsi="Garamond"/>
              </w:rPr>
            </w:pPr>
            <w:r w:rsidRPr="00C16D19">
              <w:rPr>
                <w:rFonts w:ascii="Garamond" w:eastAsia="Times New Roman" w:hAnsi="Garamond" w:cs="Times New Roman"/>
                <w:lang w:eastAsia="ar-SA"/>
              </w:rPr>
              <w:t>tak</w:t>
            </w:r>
          </w:p>
        </w:tc>
        <w:tc>
          <w:tcPr>
            <w:tcW w:w="1985" w:type="dxa"/>
            <w:tcBorders>
              <w:top w:val="single" w:sz="4" w:space="0" w:color="000000"/>
              <w:left w:val="single" w:sz="4" w:space="0" w:color="000000"/>
              <w:bottom w:val="single" w:sz="4" w:space="0" w:color="000000"/>
              <w:right w:val="single" w:sz="4" w:space="0" w:color="auto"/>
            </w:tcBorders>
            <w:shd w:val="clear" w:color="auto" w:fill="auto"/>
            <w:vAlign w:val="center"/>
          </w:tcPr>
          <w:p w14:paraId="54E5B501" w14:textId="77777777" w:rsidR="00716D02" w:rsidRPr="00C16D19" w:rsidRDefault="00716D02" w:rsidP="00D74501">
            <w:pPr>
              <w:rPr>
                <w:rFonts w:ascii="Garamond" w:hAnsi="Garamond" w:cs="Times New Roman"/>
              </w:rPr>
            </w:pPr>
          </w:p>
        </w:tc>
        <w:tc>
          <w:tcPr>
            <w:tcW w:w="2126" w:type="dxa"/>
            <w:tcBorders>
              <w:top w:val="single" w:sz="4" w:space="0" w:color="auto"/>
              <w:bottom w:val="single" w:sz="4" w:space="0" w:color="auto"/>
              <w:right w:val="single" w:sz="4" w:space="0" w:color="auto"/>
            </w:tcBorders>
            <w:shd w:val="clear" w:color="auto" w:fill="auto"/>
            <w:vAlign w:val="center"/>
          </w:tcPr>
          <w:p w14:paraId="0B5DBFC8" w14:textId="77777777" w:rsidR="00716D02" w:rsidRPr="00C16D19" w:rsidRDefault="00716D02" w:rsidP="00D74501">
            <w:pPr>
              <w:suppressAutoHyphens/>
              <w:spacing w:after="0" w:line="240" w:lineRule="auto"/>
              <w:jc w:val="center"/>
              <w:rPr>
                <w:rFonts w:ascii="Garamond" w:eastAsia="Times New Roman" w:hAnsi="Garamond" w:cs="Times New Roman"/>
                <w:lang w:eastAsia="ar-SA"/>
              </w:rPr>
            </w:pPr>
            <w:r w:rsidRPr="00C16D19">
              <w:rPr>
                <w:rFonts w:ascii="Garamond" w:eastAsia="Times New Roman" w:hAnsi="Garamond" w:cs="Times New Roman"/>
                <w:lang w:eastAsia="ar-SA"/>
              </w:rPr>
              <w:t>-------</w:t>
            </w:r>
          </w:p>
        </w:tc>
      </w:tr>
      <w:tr w:rsidR="00716D02" w:rsidRPr="00C16D19" w14:paraId="16628D57" w14:textId="77777777" w:rsidTr="00D74501">
        <w:tc>
          <w:tcPr>
            <w:tcW w:w="568" w:type="dxa"/>
            <w:tcBorders>
              <w:top w:val="single" w:sz="4" w:space="0" w:color="000000"/>
              <w:left w:val="single" w:sz="4" w:space="0" w:color="000000"/>
              <w:bottom w:val="single" w:sz="4" w:space="0" w:color="000000"/>
            </w:tcBorders>
            <w:shd w:val="clear" w:color="auto" w:fill="auto"/>
            <w:vAlign w:val="center"/>
          </w:tcPr>
          <w:p w14:paraId="74A6C6C7" w14:textId="77777777" w:rsidR="00716D02" w:rsidRPr="00C16D19" w:rsidRDefault="00716D02" w:rsidP="00D74501">
            <w:pPr>
              <w:pStyle w:val="Akapitzlist"/>
              <w:numPr>
                <w:ilvl w:val="0"/>
                <w:numId w:val="31"/>
              </w:numPr>
              <w:snapToGrid w:val="0"/>
              <w:ind w:left="501" w:hanging="501"/>
              <w:rPr>
                <w:rFonts w:ascii="Garamond" w:hAnsi="Garamond"/>
              </w:rPr>
            </w:pPr>
          </w:p>
        </w:tc>
        <w:tc>
          <w:tcPr>
            <w:tcW w:w="8646" w:type="dxa"/>
            <w:tcBorders>
              <w:top w:val="single" w:sz="4" w:space="0" w:color="000000"/>
              <w:left w:val="single" w:sz="4" w:space="0" w:color="000000"/>
              <w:bottom w:val="single" w:sz="4" w:space="0" w:color="000000"/>
            </w:tcBorders>
            <w:shd w:val="clear" w:color="auto" w:fill="auto"/>
            <w:vAlign w:val="center"/>
          </w:tcPr>
          <w:p w14:paraId="3D24ADC4" w14:textId="77777777" w:rsidR="00716D02" w:rsidRPr="00C16D19" w:rsidRDefault="00716D02" w:rsidP="00EF0587">
            <w:pPr>
              <w:spacing w:before="120" w:after="120"/>
              <w:ind w:right="76"/>
              <w:rPr>
                <w:rFonts w:ascii="Garamond" w:hAnsi="Garamond" w:cs="Times New Roman"/>
              </w:rPr>
            </w:pPr>
            <w:r w:rsidRPr="00C16D19">
              <w:rPr>
                <w:rFonts w:ascii="Garamond" w:hAnsi="Garamond" w:cs="Times New Roman"/>
              </w:rPr>
              <w:t>Szafa oraz drzwiczki oraz półki w formie kuwet wykonane wyłącznie z blachy stalowej o grubości 0,75 mm – 1 mm, ocynkowanej, o grubości powłoki galwanicznej co najmniej 2,5 µm</w:t>
            </w:r>
            <w:r w:rsidR="00EF0587" w:rsidRPr="00C16D19">
              <w:rPr>
                <w:rFonts w:ascii="Garamond" w:hAnsi="Garamond" w:cs="Times New Roman"/>
              </w:rPr>
              <w:t xml:space="preserve">, pokrytej </w:t>
            </w:r>
            <w:r w:rsidR="00EF0587" w:rsidRPr="00C16D19">
              <w:rPr>
                <w:rFonts w:ascii="Garamond" w:hAnsi="Garamond" w:cs="Times New Roman"/>
              </w:rPr>
              <w:lastRenderedPageBreak/>
              <w:t>lakierem p</w:t>
            </w:r>
            <w:r w:rsidRPr="00C16D19">
              <w:rPr>
                <w:rFonts w:ascii="Garamond" w:hAnsi="Garamond" w:cs="Times New Roman"/>
              </w:rPr>
              <w:t>oliuretanowym (odpornym na promieniowanie UV) nakładanym metodą proszkową kolor biały).</w:t>
            </w:r>
          </w:p>
        </w:tc>
        <w:tc>
          <w:tcPr>
            <w:tcW w:w="1559" w:type="dxa"/>
            <w:tcBorders>
              <w:top w:val="single" w:sz="4" w:space="0" w:color="000000"/>
              <w:left w:val="single" w:sz="4" w:space="0" w:color="auto"/>
              <w:bottom w:val="single" w:sz="4" w:space="0" w:color="000000"/>
            </w:tcBorders>
            <w:shd w:val="clear" w:color="auto" w:fill="auto"/>
            <w:vAlign w:val="center"/>
          </w:tcPr>
          <w:p w14:paraId="432AFA37" w14:textId="77777777" w:rsidR="00716D02" w:rsidRPr="00C16D19" w:rsidRDefault="00716D02" w:rsidP="00D74501">
            <w:pPr>
              <w:spacing w:before="60" w:after="60"/>
              <w:jc w:val="center"/>
              <w:rPr>
                <w:rFonts w:ascii="Garamond" w:hAnsi="Garamond"/>
              </w:rPr>
            </w:pPr>
            <w:r w:rsidRPr="00C16D19">
              <w:rPr>
                <w:rFonts w:ascii="Garamond" w:eastAsia="Times New Roman" w:hAnsi="Garamond" w:cs="Times New Roman"/>
                <w:lang w:eastAsia="ar-SA"/>
              </w:rPr>
              <w:lastRenderedPageBreak/>
              <w:t>tak</w:t>
            </w:r>
          </w:p>
        </w:tc>
        <w:tc>
          <w:tcPr>
            <w:tcW w:w="1985" w:type="dxa"/>
            <w:tcBorders>
              <w:top w:val="single" w:sz="4" w:space="0" w:color="000000"/>
              <w:left w:val="single" w:sz="4" w:space="0" w:color="000000"/>
              <w:bottom w:val="single" w:sz="4" w:space="0" w:color="000000"/>
              <w:right w:val="single" w:sz="4" w:space="0" w:color="auto"/>
            </w:tcBorders>
            <w:shd w:val="clear" w:color="auto" w:fill="auto"/>
            <w:vAlign w:val="center"/>
          </w:tcPr>
          <w:p w14:paraId="62CDEACB" w14:textId="77777777" w:rsidR="00716D02" w:rsidRPr="00C16D19" w:rsidRDefault="00716D02" w:rsidP="00D74501">
            <w:pPr>
              <w:rPr>
                <w:rFonts w:ascii="Garamond" w:hAnsi="Garamond" w:cs="Times New Roman"/>
              </w:rPr>
            </w:pPr>
          </w:p>
        </w:tc>
        <w:tc>
          <w:tcPr>
            <w:tcW w:w="2126" w:type="dxa"/>
            <w:tcBorders>
              <w:top w:val="single" w:sz="4" w:space="0" w:color="auto"/>
              <w:bottom w:val="single" w:sz="4" w:space="0" w:color="auto"/>
              <w:right w:val="single" w:sz="4" w:space="0" w:color="auto"/>
            </w:tcBorders>
            <w:shd w:val="clear" w:color="auto" w:fill="auto"/>
            <w:vAlign w:val="center"/>
          </w:tcPr>
          <w:p w14:paraId="10B54D48" w14:textId="77777777" w:rsidR="00716D02" w:rsidRPr="00C16D19" w:rsidRDefault="00716D02" w:rsidP="00D74501">
            <w:pPr>
              <w:jc w:val="center"/>
              <w:rPr>
                <w:rFonts w:ascii="Garamond" w:hAnsi="Garamond"/>
              </w:rPr>
            </w:pPr>
            <w:r w:rsidRPr="00C16D19">
              <w:rPr>
                <w:rFonts w:ascii="Garamond" w:eastAsia="Times New Roman" w:hAnsi="Garamond" w:cs="Times New Roman"/>
                <w:lang w:eastAsia="ar-SA"/>
              </w:rPr>
              <w:t>-------</w:t>
            </w:r>
          </w:p>
        </w:tc>
      </w:tr>
      <w:tr w:rsidR="00716D02" w:rsidRPr="00C16D19" w14:paraId="09BA662E" w14:textId="77777777" w:rsidTr="00D74501">
        <w:tc>
          <w:tcPr>
            <w:tcW w:w="568" w:type="dxa"/>
            <w:tcBorders>
              <w:top w:val="single" w:sz="4" w:space="0" w:color="000000"/>
              <w:left w:val="single" w:sz="4" w:space="0" w:color="000000"/>
              <w:bottom w:val="single" w:sz="4" w:space="0" w:color="000000"/>
            </w:tcBorders>
            <w:shd w:val="clear" w:color="auto" w:fill="auto"/>
            <w:vAlign w:val="center"/>
          </w:tcPr>
          <w:p w14:paraId="5DD4EF56" w14:textId="77777777" w:rsidR="00716D02" w:rsidRPr="00C16D19" w:rsidRDefault="00716D02" w:rsidP="00D74501">
            <w:pPr>
              <w:pStyle w:val="Akapitzlist"/>
              <w:numPr>
                <w:ilvl w:val="0"/>
                <w:numId w:val="31"/>
              </w:numPr>
              <w:snapToGrid w:val="0"/>
              <w:ind w:left="501" w:hanging="501"/>
              <w:rPr>
                <w:rFonts w:ascii="Garamond" w:hAnsi="Garamond"/>
              </w:rPr>
            </w:pPr>
          </w:p>
        </w:tc>
        <w:tc>
          <w:tcPr>
            <w:tcW w:w="8646" w:type="dxa"/>
            <w:tcBorders>
              <w:top w:val="single" w:sz="4" w:space="0" w:color="000000"/>
              <w:left w:val="single" w:sz="4" w:space="0" w:color="000000"/>
              <w:bottom w:val="single" w:sz="4" w:space="0" w:color="000000"/>
            </w:tcBorders>
            <w:shd w:val="clear" w:color="auto" w:fill="auto"/>
            <w:vAlign w:val="center"/>
          </w:tcPr>
          <w:p w14:paraId="4CEEA0F1" w14:textId="77777777" w:rsidR="00716D02" w:rsidRPr="00C16D19" w:rsidRDefault="00716D02" w:rsidP="00D74501">
            <w:pPr>
              <w:spacing w:before="120" w:after="120"/>
              <w:ind w:right="76"/>
              <w:rPr>
                <w:rFonts w:ascii="Garamond" w:hAnsi="Garamond" w:cs="Times New Roman"/>
              </w:rPr>
            </w:pPr>
            <w:r w:rsidRPr="00C16D19">
              <w:rPr>
                <w:rFonts w:ascii="Garamond" w:hAnsi="Garamond" w:cs="Times New Roman"/>
              </w:rPr>
              <w:t>Boki szaf podwójne, zamknięte – każdy bok wykonany z dwóch arkuszy blachy stalowej ocynkowanej i dwustronnie lakierowanej: zewnętrznego, bez otworów  i wewnętrznego z otworami do zawieszania półek i do wentylowania wnętrza szafy. Grubość podwójnych boków szafy powinna wynosić 19 mm - 21 mm.</w:t>
            </w:r>
          </w:p>
          <w:p w14:paraId="79A10A33" w14:textId="77777777" w:rsidR="00716D02" w:rsidRPr="00C16D19" w:rsidRDefault="00716D02" w:rsidP="00D74501">
            <w:pPr>
              <w:spacing w:before="120" w:after="120"/>
              <w:ind w:right="76"/>
              <w:rPr>
                <w:rFonts w:ascii="Garamond" w:hAnsi="Garamond" w:cs="Times New Roman"/>
              </w:rPr>
            </w:pPr>
            <w:r w:rsidRPr="00C16D19">
              <w:rPr>
                <w:rFonts w:ascii="Garamond" w:hAnsi="Garamond" w:cs="Times New Roman"/>
              </w:rPr>
              <w:t>W suficie szafy króciec wentylacyjny o średnicy do 75 mm.</w:t>
            </w:r>
          </w:p>
        </w:tc>
        <w:tc>
          <w:tcPr>
            <w:tcW w:w="1559" w:type="dxa"/>
            <w:tcBorders>
              <w:top w:val="single" w:sz="4" w:space="0" w:color="000000"/>
              <w:left w:val="single" w:sz="4" w:space="0" w:color="auto"/>
              <w:bottom w:val="single" w:sz="4" w:space="0" w:color="000000"/>
            </w:tcBorders>
            <w:shd w:val="clear" w:color="auto" w:fill="auto"/>
            <w:vAlign w:val="center"/>
          </w:tcPr>
          <w:p w14:paraId="32113FC3" w14:textId="77777777" w:rsidR="00716D02" w:rsidRPr="00C16D19" w:rsidRDefault="00716D02" w:rsidP="00D74501">
            <w:pPr>
              <w:spacing w:before="60" w:after="60"/>
              <w:jc w:val="center"/>
              <w:rPr>
                <w:rFonts w:ascii="Garamond" w:hAnsi="Garamond"/>
              </w:rPr>
            </w:pPr>
            <w:r w:rsidRPr="00C16D19">
              <w:rPr>
                <w:rFonts w:ascii="Garamond" w:eastAsia="Times New Roman" w:hAnsi="Garamond" w:cs="Times New Roman"/>
                <w:lang w:eastAsia="ar-SA"/>
              </w:rPr>
              <w:t>tak</w:t>
            </w:r>
          </w:p>
        </w:tc>
        <w:tc>
          <w:tcPr>
            <w:tcW w:w="1985" w:type="dxa"/>
            <w:tcBorders>
              <w:top w:val="single" w:sz="4" w:space="0" w:color="000000"/>
              <w:left w:val="single" w:sz="4" w:space="0" w:color="000000"/>
              <w:bottom w:val="single" w:sz="4" w:space="0" w:color="000000"/>
              <w:right w:val="single" w:sz="4" w:space="0" w:color="auto"/>
            </w:tcBorders>
            <w:shd w:val="clear" w:color="auto" w:fill="auto"/>
            <w:vAlign w:val="center"/>
          </w:tcPr>
          <w:p w14:paraId="5AC7F1C8" w14:textId="77777777" w:rsidR="00716D02" w:rsidRPr="00C16D19" w:rsidRDefault="00716D02" w:rsidP="00D74501">
            <w:pPr>
              <w:rPr>
                <w:rFonts w:ascii="Garamond" w:hAnsi="Garamond" w:cs="Times New Roman"/>
              </w:rPr>
            </w:pPr>
          </w:p>
        </w:tc>
        <w:tc>
          <w:tcPr>
            <w:tcW w:w="2126" w:type="dxa"/>
            <w:tcBorders>
              <w:top w:val="single" w:sz="4" w:space="0" w:color="auto"/>
              <w:bottom w:val="single" w:sz="4" w:space="0" w:color="auto"/>
              <w:right w:val="single" w:sz="4" w:space="0" w:color="auto"/>
            </w:tcBorders>
            <w:shd w:val="clear" w:color="auto" w:fill="auto"/>
            <w:vAlign w:val="center"/>
          </w:tcPr>
          <w:p w14:paraId="43936C9C" w14:textId="77777777" w:rsidR="00716D02" w:rsidRPr="00C16D19" w:rsidRDefault="00716D02" w:rsidP="00D74501">
            <w:pPr>
              <w:jc w:val="center"/>
              <w:rPr>
                <w:rFonts w:ascii="Garamond" w:hAnsi="Garamond"/>
              </w:rPr>
            </w:pPr>
            <w:r w:rsidRPr="00C16D19">
              <w:rPr>
                <w:rFonts w:ascii="Garamond" w:eastAsia="Times New Roman" w:hAnsi="Garamond" w:cs="Times New Roman"/>
                <w:lang w:eastAsia="ar-SA"/>
              </w:rPr>
              <w:t>-------</w:t>
            </w:r>
          </w:p>
        </w:tc>
      </w:tr>
      <w:tr w:rsidR="00716D02" w:rsidRPr="00C16D19" w14:paraId="45B6695E" w14:textId="77777777" w:rsidTr="00D74501">
        <w:tc>
          <w:tcPr>
            <w:tcW w:w="568" w:type="dxa"/>
            <w:tcBorders>
              <w:top w:val="single" w:sz="4" w:space="0" w:color="000000"/>
              <w:left w:val="single" w:sz="4" w:space="0" w:color="000000"/>
              <w:bottom w:val="single" w:sz="4" w:space="0" w:color="000000"/>
            </w:tcBorders>
            <w:shd w:val="clear" w:color="auto" w:fill="auto"/>
            <w:vAlign w:val="center"/>
          </w:tcPr>
          <w:p w14:paraId="4EEEAD74" w14:textId="77777777" w:rsidR="00716D02" w:rsidRPr="00C16D19" w:rsidRDefault="00716D02" w:rsidP="00D74501">
            <w:pPr>
              <w:pStyle w:val="Akapitzlist"/>
              <w:numPr>
                <w:ilvl w:val="0"/>
                <w:numId w:val="31"/>
              </w:numPr>
              <w:snapToGrid w:val="0"/>
              <w:ind w:left="501" w:hanging="501"/>
              <w:rPr>
                <w:rFonts w:ascii="Garamond" w:hAnsi="Garamond"/>
              </w:rPr>
            </w:pPr>
          </w:p>
        </w:tc>
        <w:tc>
          <w:tcPr>
            <w:tcW w:w="8646" w:type="dxa"/>
            <w:tcBorders>
              <w:top w:val="single" w:sz="4" w:space="0" w:color="000000"/>
              <w:left w:val="single" w:sz="4" w:space="0" w:color="000000"/>
              <w:bottom w:val="single" w:sz="4" w:space="0" w:color="000000"/>
            </w:tcBorders>
            <w:shd w:val="clear" w:color="auto" w:fill="auto"/>
            <w:vAlign w:val="center"/>
          </w:tcPr>
          <w:p w14:paraId="35812491" w14:textId="77777777" w:rsidR="00716D02" w:rsidRPr="00C16D19" w:rsidRDefault="00716D02" w:rsidP="00D74501">
            <w:pPr>
              <w:spacing w:before="120" w:after="120"/>
              <w:ind w:right="76"/>
              <w:rPr>
                <w:rFonts w:ascii="Garamond" w:hAnsi="Garamond" w:cs="Times New Roman"/>
              </w:rPr>
            </w:pPr>
            <w:r w:rsidRPr="00C16D19">
              <w:rPr>
                <w:rFonts w:ascii="Garamond" w:hAnsi="Garamond" w:cs="Times New Roman"/>
              </w:rPr>
              <w:t xml:space="preserve">Front szafy wykonany z blachy o grubości 0,75 mm - 0,8 mm, podwójny i wypełniony materiałem tłumiącym i usztywniającym. Grubość frontów szaf max. 15 mm, narożniki zaokrąglone. Front szafki (drzwiczki i szuflady) wykonany z dwóch tłoczony wkładanych w siebie płatów blachy stalowej ocynkowanej i dwustronnie malowanej farbami Poliuretanowym (odporną na promieniowanie UV)i – jeden płat jest powierzchnią zewnętrzna, drugi wewnętrzną. Zewnętrzna cześć frontu wykonana z blachy tłocznej, na całą głębokość grubości frontu – zewnętrzny arkusz blachy bez jakichkolwiek szpar, spawów lub </w:t>
            </w:r>
            <w:proofErr w:type="spellStart"/>
            <w:r w:rsidRPr="00C16D19">
              <w:rPr>
                <w:rFonts w:ascii="Garamond" w:hAnsi="Garamond" w:cs="Times New Roman"/>
              </w:rPr>
              <w:t>zgrzewów</w:t>
            </w:r>
            <w:proofErr w:type="spellEnd"/>
            <w:r w:rsidRPr="00C16D19">
              <w:rPr>
                <w:rFonts w:ascii="Garamond" w:hAnsi="Garamond" w:cs="Times New Roman"/>
              </w:rPr>
              <w:t xml:space="preserve"> – tylko tłoczony. Wewnętrzny arkusz blachy wklejany do wnętrza arkusza zewnętrznego. Obie części frontów lakierowane oddzielnie, przed ich połączniem.</w:t>
            </w:r>
          </w:p>
        </w:tc>
        <w:tc>
          <w:tcPr>
            <w:tcW w:w="1559" w:type="dxa"/>
            <w:tcBorders>
              <w:top w:val="single" w:sz="4" w:space="0" w:color="000000"/>
              <w:left w:val="single" w:sz="4" w:space="0" w:color="auto"/>
              <w:bottom w:val="single" w:sz="4" w:space="0" w:color="000000"/>
            </w:tcBorders>
            <w:shd w:val="clear" w:color="auto" w:fill="auto"/>
            <w:vAlign w:val="center"/>
          </w:tcPr>
          <w:p w14:paraId="366497F5" w14:textId="77777777" w:rsidR="00716D02" w:rsidRPr="00C16D19" w:rsidRDefault="00716D02" w:rsidP="00D74501">
            <w:pPr>
              <w:spacing w:before="60" w:after="60"/>
              <w:jc w:val="center"/>
              <w:rPr>
                <w:rFonts w:ascii="Garamond" w:hAnsi="Garamond"/>
              </w:rPr>
            </w:pPr>
            <w:r w:rsidRPr="00C16D19">
              <w:rPr>
                <w:rFonts w:ascii="Garamond" w:eastAsia="Times New Roman" w:hAnsi="Garamond" w:cs="Times New Roman"/>
                <w:lang w:eastAsia="ar-SA"/>
              </w:rPr>
              <w:t>tak</w:t>
            </w:r>
          </w:p>
        </w:tc>
        <w:tc>
          <w:tcPr>
            <w:tcW w:w="1985" w:type="dxa"/>
            <w:tcBorders>
              <w:top w:val="single" w:sz="4" w:space="0" w:color="000000"/>
              <w:left w:val="single" w:sz="4" w:space="0" w:color="000000"/>
              <w:bottom w:val="single" w:sz="4" w:space="0" w:color="000000"/>
              <w:right w:val="single" w:sz="4" w:space="0" w:color="auto"/>
            </w:tcBorders>
            <w:shd w:val="clear" w:color="auto" w:fill="auto"/>
            <w:vAlign w:val="center"/>
          </w:tcPr>
          <w:p w14:paraId="4C265E35" w14:textId="77777777" w:rsidR="00716D02" w:rsidRPr="00C16D19" w:rsidRDefault="00716D02" w:rsidP="00D74501">
            <w:pPr>
              <w:rPr>
                <w:rFonts w:ascii="Garamond" w:hAnsi="Garamond" w:cs="Times New Roman"/>
              </w:rPr>
            </w:pPr>
          </w:p>
        </w:tc>
        <w:tc>
          <w:tcPr>
            <w:tcW w:w="2126" w:type="dxa"/>
            <w:tcBorders>
              <w:top w:val="single" w:sz="4" w:space="0" w:color="auto"/>
              <w:bottom w:val="single" w:sz="4" w:space="0" w:color="auto"/>
              <w:right w:val="single" w:sz="4" w:space="0" w:color="auto"/>
            </w:tcBorders>
            <w:shd w:val="clear" w:color="auto" w:fill="auto"/>
            <w:vAlign w:val="center"/>
          </w:tcPr>
          <w:p w14:paraId="76F8E6AD" w14:textId="77777777" w:rsidR="00716D02" w:rsidRPr="00C16D19" w:rsidRDefault="00716D02" w:rsidP="00D74501">
            <w:pPr>
              <w:jc w:val="center"/>
              <w:rPr>
                <w:rFonts w:ascii="Garamond" w:hAnsi="Garamond"/>
              </w:rPr>
            </w:pPr>
            <w:r w:rsidRPr="00C16D19">
              <w:rPr>
                <w:rFonts w:ascii="Garamond" w:eastAsia="Times New Roman" w:hAnsi="Garamond" w:cs="Times New Roman"/>
                <w:lang w:eastAsia="ar-SA"/>
              </w:rPr>
              <w:t>-------</w:t>
            </w:r>
          </w:p>
        </w:tc>
      </w:tr>
      <w:tr w:rsidR="00716D02" w:rsidRPr="00C16D19" w14:paraId="1816B78E" w14:textId="77777777" w:rsidTr="00D74501">
        <w:tc>
          <w:tcPr>
            <w:tcW w:w="568" w:type="dxa"/>
            <w:tcBorders>
              <w:top w:val="single" w:sz="4" w:space="0" w:color="000000"/>
              <w:left w:val="single" w:sz="4" w:space="0" w:color="000000"/>
              <w:bottom w:val="single" w:sz="4" w:space="0" w:color="000000"/>
            </w:tcBorders>
            <w:shd w:val="clear" w:color="auto" w:fill="auto"/>
            <w:vAlign w:val="center"/>
          </w:tcPr>
          <w:p w14:paraId="01F511FF" w14:textId="77777777" w:rsidR="00716D02" w:rsidRPr="00C16D19" w:rsidRDefault="00716D02" w:rsidP="00D74501">
            <w:pPr>
              <w:pStyle w:val="Akapitzlist"/>
              <w:numPr>
                <w:ilvl w:val="0"/>
                <w:numId w:val="31"/>
              </w:numPr>
              <w:snapToGrid w:val="0"/>
              <w:ind w:left="501" w:hanging="501"/>
              <w:rPr>
                <w:rFonts w:ascii="Garamond" w:hAnsi="Garamond"/>
              </w:rPr>
            </w:pPr>
          </w:p>
        </w:tc>
        <w:tc>
          <w:tcPr>
            <w:tcW w:w="8646" w:type="dxa"/>
            <w:tcBorders>
              <w:top w:val="single" w:sz="4" w:space="0" w:color="000000"/>
              <w:left w:val="single" w:sz="4" w:space="0" w:color="000000"/>
              <w:bottom w:val="single" w:sz="4" w:space="0" w:color="000000"/>
            </w:tcBorders>
            <w:shd w:val="clear" w:color="auto" w:fill="auto"/>
            <w:vAlign w:val="center"/>
          </w:tcPr>
          <w:p w14:paraId="31C004C2" w14:textId="77777777" w:rsidR="00716D02" w:rsidRPr="00BE7E14" w:rsidRDefault="00716D02" w:rsidP="00D74501">
            <w:pPr>
              <w:spacing w:before="60" w:after="60"/>
              <w:ind w:right="74"/>
              <w:rPr>
                <w:rFonts w:ascii="Garamond" w:hAnsi="Garamond" w:cs="Times New Roman"/>
                <w:color w:val="000000" w:themeColor="text1"/>
              </w:rPr>
            </w:pPr>
            <w:r w:rsidRPr="00BE7E14">
              <w:rPr>
                <w:rFonts w:ascii="Garamond" w:hAnsi="Garamond" w:cs="Times New Roman"/>
                <w:color w:val="000000" w:themeColor="text1"/>
              </w:rPr>
              <w:t>Szafa musi stać na cokole i być wyposażona w nóżki poziomowane wyłącznie od wewnątrz szafki oraz cokół zasłaniający je, wykonany z jednego kawałka blachy ocynkowanej i pokrytej powłoka lakierniczą w ciemnym kolorze. Wysokość cokołu 90 mm.</w:t>
            </w:r>
            <w:r w:rsidR="00AC29D6" w:rsidRPr="00BE7E14">
              <w:rPr>
                <w:rFonts w:ascii="Garamond" w:hAnsi="Garamond" w:cs="Times New Roman"/>
                <w:color w:val="000000" w:themeColor="text1"/>
              </w:rPr>
              <w:t xml:space="preserve"> (+/- 10%)</w:t>
            </w:r>
          </w:p>
        </w:tc>
        <w:tc>
          <w:tcPr>
            <w:tcW w:w="1559" w:type="dxa"/>
            <w:tcBorders>
              <w:top w:val="single" w:sz="4" w:space="0" w:color="000000"/>
              <w:left w:val="single" w:sz="4" w:space="0" w:color="auto"/>
              <w:bottom w:val="single" w:sz="4" w:space="0" w:color="000000"/>
            </w:tcBorders>
            <w:shd w:val="clear" w:color="auto" w:fill="auto"/>
            <w:vAlign w:val="center"/>
          </w:tcPr>
          <w:p w14:paraId="2E8344E5" w14:textId="77777777" w:rsidR="00716D02" w:rsidRPr="00C16D19" w:rsidRDefault="00716D02" w:rsidP="00D74501">
            <w:pPr>
              <w:spacing w:before="60" w:after="60"/>
              <w:jc w:val="center"/>
              <w:rPr>
                <w:rFonts w:ascii="Garamond" w:hAnsi="Garamond"/>
              </w:rPr>
            </w:pPr>
            <w:r w:rsidRPr="00C16D19">
              <w:rPr>
                <w:rFonts w:ascii="Garamond" w:eastAsia="Times New Roman" w:hAnsi="Garamond" w:cs="Times New Roman"/>
                <w:lang w:eastAsia="ar-SA"/>
              </w:rPr>
              <w:t>tak</w:t>
            </w:r>
          </w:p>
        </w:tc>
        <w:tc>
          <w:tcPr>
            <w:tcW w:w="1985" w:type="dxa"/>
            <w:tcBorders>
              <w:top w:val="single" w:sz="4" w:space="0" w:color="000000"/>
              <w:left w:val="single" w:sz="4" w:space="0" w:color="000000"/>
              <w:bottom w:val="single" w:sz="4" w:space="0" w:color="000000"/>
              <w:right w:val="single" w:sz="4" w:space="0" w:color="auto"/>
            </w:tcBorders>
            <w:shd w:val="clear" w:color="auto" w:fill="auto"/>
            <w:vAlign w:val="center"/>
          </w:tcPr>
          <w:p w14:paraId="7CF6DB6E" w14:textId="77777777" w:rsidR="00716D02" w:rsidRPr="00C16D19" w:rsidRDefault="00716D02" w:rsidP="00D74501">
            <w:pPr>
              <w:rPr>
                <w:rFonts w:ascii="Garamond" w:hAnsi="Garamond" w:cs="Times New Roman"/>
              </w:rPr>
            </w:pPr>
          </w:p>
        </w:tc>
        <w:tc>
          <w:tcPr>
            <w:tcW w:w="2126" w:type="dxa"/>
            <w:tcBorders>
              <w:top w:val="single" w:sz="4" w:space="0" w:color="auto"/>
              <w:bottom w:val="single" w:sz="4" w:space="0" w:color="auto"/>
              <w:right w:val="single" w:sz="4" w:space="0" w:color="auto"/>
            </w:tcBorders>
            <w:shd w:val="clear" w:color="auto" w:fill="auto"/>
            <w:vAlign w:val="center"/>
          </w:tcPr>
          <w:p w14:paraId="254D0DCA" w14:textId="77777777" w:rsidR="00716D02" w:rsidRPr="00C16D19" w:rsidRDefault="00716D02" w:rsidP="00D74501">
            <w:pPr>
              <w:jc w:val="center"/>
              <w:rPr>
                <w:rFonts w:ascii="Garamond" w:hAnsi="Garamond"/>
              </w:rPr>
            </w:pPr>
            <w:r w:rsidRPr="00C16D19">
              <w:rPr>
                <w:rFonts w:ascii="Garamond" w:eastAsia="Times New Roman" w:hAnsi="Garamond" w:cs="Times New Roman"/>
                <w:lang w:eastAsia="ar-SA"/>
              </w:rPr>
              <w:t>-------</w:t>
            </w:r>
          </w:p>
        </w:tc>
      </w:tr>
      <w:tr w:rsidR="00716D02" w:rsidRPr="00C16D19" w14:paraId="38051257" w14:textId="77777777" w:rsidTr="00D74501">
        <w:tc>
          <w:tcPr>
            <w:tcW w:w="568" w:type="dxa"/>
            <w:tcBorders>
              <w:top w:val="single" w:sz="4" w:space="0" w:color="000000"/>
              <w:left w:val="single" w:sz="4" w:space="0" w:color="000000"/>
              <w:bottom w:val="single" w:sz="4" w:space="0" w:color="000000"/>
            </w:tcBorders>
            <w:shd w:val="clear" w:color="auto" w:fill="auto"/>
            <w:vAlign w:val="center"/>
          </w:tcPr>
          <w:p w14:paraId="3A8C8CC4" w14:textId="77777777" w:rsidR="00716D02" w:rsidRPr="00C16D19" w:rsidRDefault="00716D02" w:rsidP="00D74501">
            <w:pPr>
              <w:pStyle w:val="Akapitzlist"/>
              <w:numPr>
                <w:ilvl w:val="0"/>
                <w:numId w:val="31"/>
              </w:numPr>
              <w:snapToGrid w:val="0"/>
              <w:ind w:left="501" w:hanging="501"/>
              <w:rPr>
                <w:rFonts w:ascii="Garamond" w:hAnsi="Garamond"/>
              </w:rPr>
            </w:pPr>
          </w:p>
        </w:tc>
        <w:tc>
          <w:tcPr>
            <w:tcW w:w="8646" w:type="dxa"/>
            <w:tcBorders>
              <w:top w:val="single" w:sz="4" w:space="0" w:color="000000"/>
              <w:left w:val="single" w:sz="4" w:space="0" w:color="000000"/>
              <w:bottom w:val="single" w:sz="4" w:space="0" w:color="000000"/>
            </w:tcBorders>
            <w:shd w:val="clear" w:color="auto" w:fill="auto"/>
            <w:vAlign w:val="center"/>
          </w:tcPr>
          <w:p w14:paraId="3D010E4D" w14:textId="77777777" w:rsidR="00716D02" w:rsidRPr="00BE7E14" w:rsidRDefault="00716D02" w:rsidP="00D74501">
            <w:pPr>
              <w:spacing w:before="60" w:after="60"/>
              <w:ind w:right="74"/>
              <w:rPr>
                <w:rFonts w:ascii="Garamond" w:hAnsi="Garamond" w:cs="Times New Roman"/>
                <w:color w:val="000000" w:themeColor="text1"/>
              </w:rPr>
            </w:pPr>
            <w:r w:rsidRPr="00BE7E14">
              <w:rPr>
                <w:rFonts w:ascii="Garamond" w:hAnsi="Garamond" w:cs="Times New Roman"/>
                <w:color w:val="000000" w:themeColor="text1"/>
              </w:rPr>
              <w:t>Zawiasy drzwiczek puszkowe o kącie otwarcia co najmniej 270</w:t>
            </w:r>
            <w:r w:rsidRPr="00BE7E14">
              <w:rPr>
                <w:rFonts w:ascii="Garamond" w:hAnsi="Garamond" w:cs="Times New Roman"/>
                <w:color w:val="000000" w:themeColor="text1"/>
                <w:vertAlign w:val="superscript"/>
              </w:rPr>
              <w:t>o</w:t>
            </w:r>
            <w:r w:rsidRPr="00BE7E14">
              <w:rPr>
                <w:rFonts w:ascii="Garamond" w:hAnsi="Garamond" w:cs="Times New Roman"/>
                <w:color w:val="000000" w:themeColor="text1"/>
              </w:rPr>
              <w:t>,</w:t>
            </w:r>
            <w:r w:rsidR="00AC29D6" w:rsidRPr="00BE7E14">
              <w:rPr>
                <w:rFonts w:ascii="Garamond" w:hAnsi="Garamond" w:cs="Times New Roman"/>
                <w:color w:val="000000" w:themeColor="text1"/>
              </w:rPr>
              <w:t xml:space="preserve"> (+/- 10%)</w:t>
            </w:r>
            <w:r w:rsidRPr="00BE7E14">
              <w:rPr>
                <w:rFonts w:ascii="Garamond" w:hAnsi="Garamond" w:cs="Times New Roman"/>
                <w:color w:val="000000" w:themeColor="text1"/>
              </w:rPr>
              <w:t xml:space="preserve"> jednoprzegubowe, przegub zewnętrzny, zatrzaskowe, z hamulcem. Puszka mocowana w drzwiczkach na wkręty i wyposażona w zamykaną klapę blokującą wysuwanie zawiasa z puszki i zasłaniającą wkręty. Zawiasy muszą być mocowane do puszki poprzez wsuniecie części roboczej zawiasa w prowadnice puszki i automatyczne blokowanie zatrzaskową klapką zasłaniająca wkręty. Rozłącznie zawiasów w celu demontażu drzwiczek musi następować tylko przez zwolnienie blokady zatrzaskowej (klapki) i wysunięcie części roboczej zawiasa z puszki – bez odkręcania jakichkolwiek połączeń </w:t>
            </w:r>
            <w:r w:rsidRPr="00BE7E14">
              <w:rPr>
                <w:rFonts w:ascii="Garamond" w:hAnsi="Garamond" w:cs="Times New Roman"/>
                <w:color w:val="000000" w:themeColor="text1"/>
              </w:rPr>
              <w:lastRenderedPageBreak/>
              <w:t>gwintowanych. Zawiasy wykonane z odpornych na korozję odlewów ciśnieniowych stopów cynku, niklowane</w:t>
            </w:r>
          </w:p>
        </w:tc>
        <w:tc>
          <w:tcPr>
            <w:tcW w:w="1559" w:type="dxa"/>
            <w:tcBorders>
              <w:top w:val="single" w:sz="4" w:space="0" w:color="000000"/>
              <w:left w:val="single" w:sz="4" w:space="0" w:color="auto"/>
              <w:bottom w:val="single" w:sz="4" w:space="0" w:color="000000"/>
            </w:tcBorders>
            <w:shd w:val="clear" w:color="auto" w:fill="auto"/>
            <w:vAlign w:val="center"/>
          </w:tcPr>
          <w:p w14:paraId="6C8E644E" w14:textId="77777777" w:rsidR="00716D02" w:rsidRPr="00C16D19" w:rsidRDefault="00716D02" w:rsidP="00D74501">
            <w:pPr>
              <w:spacing w:before="60" w:after="60"/>
              <w:jc w:val="center"/>
              <w:rPr>
                <w:rFonts w:ascii="Garamond" w:hAnsi="Garamond"/>
              </w:rPr>
            </w:pPr>
            <w:r w:rsidRPr="00C16D19">
              <w:rPr>
                <w:rFonts w:ascii="Garamond" w:eastAsia="Times New Roman" w:hAnsi="Garamond" w:cs="Times New Roman"/>
                <w:lang w:eastAsia="ar-SA"/>
              </w:rPr>
              <w:lastRenderedPageBreak/>
              <w:t>tak</w:t>
            </w:r>
          </w:p>
        </w:tc>
        <w:tc>
          <w:tcPr>
            <w:tcW w:w="1985" w:type="dxa"/>
            <w:tcBorders>
              <w:top w:val="single" w:sz="4" w:space="0" w:color="000000"/>
              <w:left w:val="single" w:sz="4" w:space="0" w:color="000000"/>
              <w:bottom w:val="single" w:sz="4" w:space="0" w:color="000000"/>
              <w:right w:val="single" w:sz="4" w:space="0" w:color="auto"/>
            </w:tcBorders>
            <w:shd w:val="clear" w:color="auto" w:fill="auto"/>
            <w:vAlign w:val="center"/>
          </w:tcPr>
          <w:p w14:paraId="2DAAF75A" w14:textId="77777777" w:rsidR="00716D02" w:rsidRPr="00C16D19" w:rsidRDefault="00716D02" w:rsidP="00D74501">
            <w:pPr>
              <w:rPr>
                <w:rFonts w:ascii="Garamond" w:hAnsi="Garamond" w:cs="Times New Roman"/>
              </w:rPr>
            </w:pPr>
          </w:p>
        </w:tc>
        <w:tc>
          <w:tcPr>
            <w:tcW w:w="2126" w:type="dxa"/>
            <w:tcBorders>
              <w:top w:val="single" w:sz="4" w:space="0" w:color="auto"/>
              <w:bottom w:val="single" w:sz="4" w:space="0" w:color="auto"/>
              <w:right w:val="single" w:sz="4" w:space="0" w:color="auto"/>
            </w:tcBorders>
            <w:shd w:val="clear" w:color="auto" w:fill="auto"/>
            <w:vAlign w:val="center"/>
          </w:tcPr>
          <w:p w14:paraId="12E00AA5" w14:textId="77777777" w:rsidR="00716D02" w:rsidRPr="00C16D19" w:rsidRDefault="00716D02" w:rsidP="00D74501">
            <w:pPr>
              <w:jc w:val="center"/>
              <w:rPr>
                <w:rFonts w:ascii="Garamond" w:hAnsi="Garamond"/>
              </w:rPr>
            </w:pPr>
            <w:r w:rsidRPr="00C16D19">
              <w:rPr>
                <w:rFonts w:ascii="Garamond" w:eastAsia="Times New Roman" w:hAnsi="Garamond" w:cs="Times New Roman"/>
                <w:lang w:eastAsia="ar-SA"/>
              </w:rPr>
              <w:t>-------</w:t>
            </w:r>
          </w:p>
        </w:tc>
      </w:tr>
      <w:tr w:rsidR="00716D02" w:rsidRPr="00C16D19" w14:paraId="35DF299C" w14:textId="77777777" w:rsidTr="00D74501">
        <w:tc>
          <w:tcPr>
            <w:tcW w:w="568" w:type="dxa"/>
            <w:tcBorders>
              <w:top w:val="single" w:sz="4" w:space="0" w:color="000000"/>
              <w:left w:val="single" w:sz="4" w:space="0" w:color="000000"/>
              <w:bottom w:val="single" w:sz="4" w:space="0" w:color="000000"/>
            </w:tcBorders>
            <w:shd w:val="clear" w:color="auto" w:fill="auto"/>
            <w:vAlign w:val="center"/>
          </w:tcPr>
          <w:p w14:paraId="359D6880" w14:textId="77777777" w:rsidR="00716D02" w:rsidRPr="00C16D19" w:rsidRDefault="00716D02" w:rsidP="00D74501">
            <w:pPr>
              <w:pStyle w:val="Akapitzlist"/>
              <w:numPr>
                <w:ilvl w:val="0"/>
                <w:numId w:val="31"/>
              </w:numPr>
              <w:snapToGrid w:val="0"/>
              <w:ind w:left="501" w:hanging="501"/>
              <w:rPr>
                <w:rFonts w:ascii="Garamond" w:hAnsi="Garamond"/>
              </w:rPr>
            </w:pPr>
          </w:p>
        </w:tc>
        <w:tc>
          <w:tcPr>
            <w:tcW w:w="8646" w:type="dxa"/>
            <w:tcBorders>
              <w:top w:val="single" w:sz="4" w:space="0" w:color="000000"/>
              <w:left w:val="single" w:sz="4" w:space="0" w:color="000000"/>
              <w:bottom w:val="single" w:sz="4" w:space="0" w:color="000000"/>
            </w:tcBorders>
            <w:shd w:val="clear" w:color="auto" w:fill="auto"/>
            <w:vAlign w:val="center"/>
          </w:tcPr>
          <w:p w14:paraId="72BEC89E" w14:textId="7952747A" w:rsidR="00716D02" w:rsidRPr="00C16D19" w:rsidRDefault="00716D02" w:rsidP="00D74501">
            <w:pPr>
              <w:spacing w:before="60" w:after="60"/>
              <w:ind w:right="74"/>
              <w:rPr>
                <w:rFonts w:ascii="Garamond" w:hAnsi="Garamond" w:cs="Times New Roman"/>
              </w:rPr>
            </w:pPr>
            <w:r w:rsidRPr="00BE7E14">
              <w:rPr>
                <w:rFonts w:ascii="Garamond" w:hAnsi="Garamond" w:cs="Times New Roman"/>
                <w:color w:val="000000" w:themeColor="text1"/>
              </w:rPr>
              <w:t>Uchwyty frontów o długości 200 mm,</w:t>
            </w:r>
            <w:r w:rsidR="00AC29D6" w:rsidRPr="00BE7E14">
              <w:rPr>
                <w:rFonts w:ascii="Garamond" w:hAnsi="Garamond" w:cs="Times New Roman"/>
                <w:color w:val="000000" w:themeColor="text1"/>
              </w:rPr>
              <w:t xml:space="preserve"> (+/- 10%)</w:t>
            </w:r>
            <w:r w:rsidRPr="00BE7E14">
              <w:rPr>
                <w:rFonts w:ascii="Garamond" w:hAnsi="Garamond" w:cs="Times New Roman"/>
                <w:color w:val="000000" w:themeColor="text1"/>
              </w:rPr>
              <w:t xml:space="preserve"> </w:t>
            </w:r>
            <w:r w:rsidRPr="00C16D19">
              <w:rPr>
                <w:rFonts w:ascii="Garamond" w:hAnsi="Garamond" w:cs="Times New Roman"/>
              </w:rPr>
              <w:t>i przestrzeni pomiędzy częścią chwytną a frontem szafki powyżej 20 mm. Cześć c</w:t>
            </w:r>
            <w:r w:rsidR="00EF6FAD">
              <w:rPr>
                <w:rFonts w:ascii="Garamond" w:hAnsi="Garamond" w:cs="Times New Roman"/>
              </w:rPr>
              <w:t xml:space="preserve">hwytna nachylona od pionu </w:t>
            </w:r>
            <w:r w:rsidRPr="00C16D19">
              <w:rPr>
                <w:rFonts w:ascii="Garamond" w:hAnsi="Garamond" w:cs="Times New Roman"/>
              </w:rPr>
              <w:t>40o</w:t>
            </w:r>
            <w:r w:rsidR="00EF6FAD">
              <w:rPr>
                <w:rFonts w:ascii="Garamond" w:hAnsi="Garamond" w:cs="Times New Roman"/>
              </w:rPr>
              <w:t xml:space="preserve"> (+/- 5%)</w:t>
            </w:r>
            <w:r w:rsidRPr="00C16D19">
              <w:rPr>
                <w:rFonts w:ascii="Garamond" w:hAnsi="Garamond" w:cs="Times New Roman"/>
              </w:rPr>
              <w:t>, ze zdejmowaną przeźroczystą nakładką z tworzywa sztucznego, pod która można włożyć fiszkę z opisem zawartości szafki. Minimalne wymiary fiszki mieszczącej się na frontowej, nachylonej płaszczyźnie części chwytnej i całkowicie chowającej się pod nakładką na uchwycie: 123 mm x 11 mm. Uchwyt wykonane jako jeden odlew ciśnieniowy ze stopów cynku, chromowany.</w:t>
            </w:r>
          </w:p>
        </w:tc>
        <w:tc>
          <w:tcPr>
            <w:tcW w:w="1559" w:type="dxa"/>
            <w:tcBorders>
              <w:top w:val="single" w:sz="4" w:space="0" w:color="000000"/>
              <w:left w:val="single" w:sz="4" w:space="0" w:color="auto"/>
              <w:bottom w:val="single" w:sz="4" w:space="0" w:color="000000"/>
            </w:tcBorders>
            <w:shd w:val="clear" w:color="auto" w:fill="auto"/>
            <w:vAlign w:val="center"/>
          </w:tcPr>
          <w:p w14:paraId="1C23589A" w14:textId="77777777" w:rsidR="00716D02" w:rsidRPr="00C16D19" w:rsidRDefault="00716D02" w:rsidP="00D74501">
            <w:pPr>
              <w:spacing w:before="60" w:after="60"/>
              <w:jc w:val="center"/>
              <w:rPr>
                <w:rFonts w:ascii="Garamond" w:hAnsi="Garamond"/>
              </w:rPr>
            </w:pPr>
            <w:r w:rsidRPr="00C16D19">
              <w:rPr>
                <w:rFonts w:ascii="Garamond" w:eastAsia="Times New Roman" w:hAnsi="Garamond" w:cs="Times New Roman"/>
                <w:lang w:eastAsia="ar-SA"/>
              </w:rPr>
              <w:t>tak</w:t>
            </w:r>
          </w:p>
        </w:tc>
        <w:tc>
          <w:tcPr>
            <w:tcW w:w="1985" w:type="dxa"/>
            <w:tcBorders>
              <w:top w:val="single" w:sz="4" w:space="0" w:color="000000"/>
              <w:left w:val="single" w:sz="4" w:space="0" w:color="000000"/>
              <w:bottom w:val="single" w:sz="4" w:space="0" w:color="000000"/>
              <w:right w:val="single" w:sz="4" w:space="0" w:color="auto"/>
            </w:tcBorders>
            <w:shd w:val="clear" w:color="auto" w:fill="auto"/>
            <w:vAlign w:val="center"/>
          </w:tcPr>
          <w:p w14:paraId="130AC186" w14:textId="77777777" w:rsidR="00716D02" w:rsidRPr="00C16D19" w:rsidRDefault="00716D02" w:rsidP="00D74501">
            <w:pPr>
              <w:rPr>
                <w:rFonts w:ascii="Garamond" w:hAnsi="Garamond" w:cs="Times New Roman"/>
              </w:rPr>
            </w:pPr>
          </w:p>
        </w:tc>
        <w:tc>
          <w:tcPr>
            <w:tcW w:w="2126" w:type="dxa"/>
            <w:tcBorders>
              <w:top w:val="single" w:sz="4" w:space="0" w:color="auto"/>
              <w:bottom w:val="single" w:sz="4" w:space="0" w:color="auto"/>
              <w:right w:val="single" w:sz="4" w:space="0" w:color="auto"/>
            </w:tcBorders>
            <w:shd w:val="clear" w:color="auto" w:fill="auto"/>
            <w:vAlign w:val="center"/>
          </w:tcPr>
          <w:p w14:paraId="1EAEE04A" w14:textId="77777777" w:rsidR="00716D02" w:rsidRPr="00C16D19" w:rsidRDefault="00716D02" w:rsidP="00D74501">
            <w:pPr>
              <w:jc w:val="center"/>
              <w:rPr>
                <w:rFonts w:ascii="Garamond" w:hAnsi="Garamond"/>
              </w:rPr>
            </w:pPr>
            <w:r w:rsidRPr="00C16D19">
              <w:rPr>
                <w:rFonts w:ascii="Garamond" w:eastAsia="Times New Roman" w:hAnsi="Garamond" w:cs="Times New Roman"/>
                <w:lang w:eastAsia="ar-SA"/>
              </w:rPr>
              <w:t>-------</w:t>
            </w:r>
          </w:p>
        </w:tc>
      </w:tr>
      <w:tr w:rsidR="00716D02" w:rsidRPr="00C16D19" w14:paraId="20923D78" w14:textId="77777777" w:rsidTr="00D74501">
        <w:tc>
          <w:tcPr>
            <w:tcW w:w="568" w:type="dxa"/>
            <w:tcBorders>
              <w:top w:val="single" w:sz="4" w:space="0" w:color="000000"/>
              <w:left w:val="single" w:sz="4" w:space="0" w:color="000000"/>
              <w:bottom w:val="single" w:sz="4" w:space="0" w:color="000000"/>
            </w:tcBorders>
            <w:shd w:val="clear" w:color="auto" w:fill="auto"/>
            <w:vAlign w:val="center"/>
          </w:tcPr>
          <w:p w14:paraId="4D4C1E63" w14:textId="77777777" w:rsidR="00716D02" w:rsidRPr="00C16D19" w:rsidRDefault="00716D02" w:rsidP="00D74501">
            <w:pPr>
              <w:pStyle w:val="Akapitzlist"/>
              <w:numPr>
                <w:ilvl w:val="0"/>
                <w:numId w:val="31"/>
              </w:numPr>
              <w:snapToGrid w:val="0"/>
              <w:ind w:left="501" w:hanging="501"/>
              <w:rPr>
                <w:rFonts w:ascii="Garamond" w:hAnsi="Garamond"/>
              </w:rPr>
            </w:pPr>
          </w:p>
        </w:tc>
        <w:tc>
          <w:tcPr>
            <w:tcW w:w="8646" w:type="dxa"/>
            <w:tcBorders>
              <w:top w:val="single" w:sz="4" w:space="0" w:color="000000"/>
              <w:left w:val="single" w:sz="4" w:space="0" w:color="000000"/>
              <w:bottom w:val="single" w:sz="4" w:space="0" w:color="000000"/>
            </w:tcBorders>
            <w:shd w:val="clear" w:color="auto" w:fill="auto"/>
            <w:vAlign w:val="center"/>
          </w:tcPr>
          <w:p w14:paraId="7C369833" w14:textId="77777777" w:rsidR="00716D02" w:rsidRPr="00C16D19" w:rsidRDefault="00716D02" w:rsidP="00D74501">
            <w:pPr>
              <w:spacing w:before="60" w:after="60"/>
              <w:ind w:right="74"/>
              <w:rPr>
                <w:rFonts w:ascii="Garamond" w:hAnsi="Garamond" w:cs="Times New Roman"/>
              </w:rPr>
            </w:pPr>
            <w:r w:rsidRPr="00C16D19">
              <w:rPr>
                <w:rFonts w:ascii="Garamond" w:hAnsi="Garamond" w:cs="Times New Roman"/>
              </w:rPr>
              <w:t>Półki w szafie muszą posiadać możliwość regulacji wysokości ich zawieszenia oraz musza być wzmocnione zawinięciem przedniej i tylnej krawędzi do dołu, tworzącym zamknięty profil o przekroju prostokątnym i wysokości nie większej niż 20 mm.</w:t>
            </w:r>
          </w:p>
        </w:tc>
        <w:tc>
          <w:tcPr>
            <w:tcW w:w="1559" w:type="dxa"/>
            <w:tcBorders>
              <w:top w:val="single" w:sz="4" w:space="0" w:color="000000"/>
              <w:left w:val="single" w:sz="4" w:space="0" w:color="auto"/>
              <w:bottom w:val="single" w:sz="4" w:space="0" w:color="000000"/>
            </w:tcBorders>
            <w:shd w:val="clear" w:color="auto" w:fill="auto"/>
            <w:vAlign w:val="center"/>
          </w:tcPr>
          <w:p w14:paraId="5579CD5E" w14:textId="77777777" w:rsidR="00716D02" w:rsidRPr="00C16D19" w:rsidRDefault="00716D02" w:rsidP="00D74501">
            <w:pPr>
              <w:spacing w:before="60" w:after="60"/>
              <w:jc w:val="center"/>
              <w:rPr>
                <w:rFonts w:ascii="Garamond" w:hAnsi="Garamond"/>
              </w:rPr>
            </w:pPr>
            <w:r w:rsidRPr="00C16D19">
              <w:rPr>
                <w:rFonts w:ascii="Garamond" w:eastAsia="Times New Roman" w:hAnsi="Garamond" w:cs="Times New Roman"/>
                <w:lang w:eastAsia="ar-SA"/>
              </w:rPr>
              <w:t>tak</w:t>
            </w:r>
          </w:p>
        </w:tc>
        <w:tc>
          <w:tcPr>
            <w:tcW w:w="1985" w:type="dxa"/>
            <w:tcBorders>
              <w:top w:val="single" w:sz="4" w:space="0" w:color="000000"/>
              <w:left w:val="single" w:sz="4" w:space="0" w:color="000000"/>
              <w:bottom w:val="single" w:sz="4" w:space="0" w:color="000000"/>
              <w:right w:val="single" w:sz="4" w:space="0" w:color="auto"/>
            </w:tcBorders>
            <w:shd w:val="clear" w:color="auto" w:fill="auto"/>
            <w:vAlign w:val="center"/>
          </w:tcPr>
          <w:p w14:paraId="3CC87E45" w14:textId="77777777" w:rsidR="00716D02" w:rsidRPr="00C16D19" w:rsidRDefault="00716D02" w:rsidP="00D74501">
            <w:pPr>
              <w:rPr>
                <w:rFonts w:ascii="Garamond" w:hAnsi="Garamond" w:cs="Times New Roman"/>
              </w:rPr>
            </w:pPr>
          </w:p>
        </w:tc>
        <w:tc>
          <w:tcPr>
            <w:tcW w:w="2126" w:type="dxa"/>
            <w:tcBorders>
              <w:top w:val="single" w:sz="4" w:space="0" w:color="auto"/>
              <w:bottom w:val="single" w:sz="4" w:space="0" w:color="auto"/>
              <w:right w:val="single" w:sz="4" w:space="0" w:color="auto"/>
            </w:tcBorders>
            <w:shd w:val="clear" w:color="auto" w:fill="auto"/>
            <w:vAlign w:val="center"/>
          </w:tcPr>
          <w:p w14:paraId="72A0DEDA" w14:textId="77777777" w:rsidR="00716D02" w:rsidRPr="00C16D19" w:rsidRDefault="00716D02" w:rsidP="00D74501">
            <w:pPr>
              <w:jc w:val="center"/>
              <w:rPr>
                <w:rFonts w:ascii="Garamond" w:hAnsi="Garamond"/>
              </w:rPr>
            </w:pPr>
            <w:r w:rsidRPr="00C16D19">
              <w:rPr>
                <w:rFonts w:ascii="Garamond" w:eastAsia="Times New Roman" w:hAnsi="Garamond" w:cs="Times New Roman"/>
                <w:lang w:eastAsia="ar-SA"/>
              </w:rPr>
              <w:t>-------</w:t>
            </w:r>
          </w:p>
        </w:tc>
      </w:tr>
      <w:tr w:rsidR="00A50938" w:rsidRPr="00C16D19" w14:paraId="32DA6762" w14:textId="77777777" w:rsidTr="00D74501">
        <w:tc>
          <w:tcPr>
            <w:tcW w:w="568" w:type="dxa"/>
            <w:tcBorders>
              <w:top w:val="single" w:sz="4" w:space="0" w:color="000000"/>
              <w:left w:val="single" w:sz="4" w:space="0" w:color="000000"/>
              <w:bottom w:val="single" w:sz="4" w:space="0" w:color="000000"/>
            </w:tcBorders>
            <w:shd w:val="clear" w:color="auto" w:fill="auto"/>
            <w:vAlign w:val="center"/>
          </w:tcPr>
          <w:p w14:paraId="254CEA34" w14:textId="77777777" w:rsidR="00A50938" w:rsidRPr="00C16D19" w:rsidRDefault="00A50938" w:rsidP="00D74501">
            <w:pPr>
              <w:pStyle w:val="Akapitzlist"/>
              <w:numPr>
                <w:ilvl w:val="0"/>
                <w:numId w:val="31"/>
              </w:numPr>
              <w:snapToGrid w:val="0"/>
              <w:ind w:left="501" w:hanging="501"/>
              <w:rPr>
                <w:rFonts w:ascii="Garamond" w:hAnsi="Garamond"/>
              </w:rPr>
            </w:pPr>
          </w:p>
        </w:tc>
        <w:tc>
          <w:tcPr>
            <w:tcW w:w="8646" w:type="dxa"/>
            <w:tcBorders>
              <w:top w:val="single" w:sz="4" w:space="0" w:color="000000"/>
              <w:left w:val="single" w:sz="4" w:space="0" w:color="000000"/>
              <w:bottom w:val="single" w:sz="4" w:space="0" w:color="000000"/>
            </w:tcBorders>
            <w:shd w:val="clear" w:color="auto" w:fill="auto"/>
            <w:vAlign w:val="center"/>
          </w:tcPr>
          <w:p w14:paraId="12C19CEB" w14:textId="77777777" w:rsidR="00A50938" w:rsidRPr="00C16D19" w:rsidRDefault="00A50938" w:rsidP="00D74501">
            <w:pPr>
              <w:spacing w:before="60" w:after="60"/>
              <w:ind w:right="74"/>
              <w:rPr>
                <w:rFonts w:ascii="Garamond" w:hAnsi="Garamond" w:cs="Times New Roman"/>
              </w:rPr>
            </w:pPr>
            <w:r w:rsidRPr="00C16D19">
              <w:rPr>
                <w:rFonts w:ascii="Garamond" w:hAnsi="Garamond" w:cs="Times New Roman"/>
              </w:rPr>
              <w:t xml:space="preserve">Szafa wyposażone w 3 półki - kuwety. </w:t>
            </w:r>
            <w:r w:rsidRPr="00BE7E14">
              <w:rPr>
                <w:rFonts w:ascii="Garamond" w:hAnsi="Garamond" w:cs="Times New Roman"/>
                <w:color w:val="000000" w:themeColor="text1"/>
              </w:rPr>
              <w:t>Głębokość korpusu 500 mm,</w:t>
            </w:r>
            <w:r w:rsidR="00AC29D6" w:rsidRPr="00BE7E14">
              <w:rPr>
                <w:rFonts w:ascii="Garamond" w:hAnsi="Garamond" w:cs="Times New Roman"/>
                <w:color w:val="000000" w:themeColor="text1"/>
              </w:rPr>
              <w:t xml:space="preserve"> (+/- 10%)</w:t>
            </w:r>
            <w:r w:rsidRPr="00BE7E14">
              <w:rPr>
                <w:rFonts w:ascii="Garamond" w:hAnsi="Garamond" w:cs="Times New Roman"/>
                <w:color w:val="000000" w:themeColor="text1"/>
              </w:rPr>
              <w:t xml:space="preserve"> nośność </w:t>
            </w:r>
            <w:r w:rsidRPr="00C16D19">
              <w:rPr>
                <w:rFonts w:ascii="Garamond" w:hAnsi="Garamond" w:cs="Times New Roman"/>
              </w:rPr>
              <w:t>szaf powinna wynosić min. 150 kg/m2, nośność półki min. 30 kg, wymagana jest możliwość regulacji wysokości szafy na nóżkach, w granicach -5 do +15 mm (poziomowanie) od wewnątrz lub zewnątrz szafy</w:t>
            </w:r>
          </w:p>
        </w:tc>
        <w:tc>
          <w:tcPr>
            <w:tcW w:w="1559" w:type="dxa"/>
            <w:tcBorders>
              <w:top w:val="single" w:sz="4" w:space="0" w:color="000000"/>
              <w:left w:val="single" w:sz="4" w:space="0" w:color="auto"/>
              <w:bottom w:val="single" w:sz="4" w:space="0" w:color="000000"/>
            </w:tcBorders>
            <w:shd w:val="clear" w:color="auto" w:fill="auto"/>
            <w:vAlign w:val="center"/>
          </w:tcPr>
          <w:p w14:paraId="28AD968D" w14:textId="77777777" w:rsidR="00A50938" w:rsidRPr="00C16D19" w:rsidRDefault="00A50938" w:rsidP="00D74501">
            <w:pPr>
              <w:snapToGrid w:val="0"/>
              <w:spacing w:before="60" w:after="60"/>
              <w:jc w:val="center"/>
              <w:rPr>
                <w:rFonts w:ascii="Garamond" w:hAnsi="Garamond" w:cs="Times New Roman"/>
              </w:rPr>
            </w:pPr>
            <w:r w:rsidRPr="00C16D19">
              <w:rPr>
                <w:rFonts w:ascii="Garamond" w:hAnsi="Garamond" w:cs="Times New Roman"/>
              </w:rPr>
              <w:t>Tak /podać</w:t>
            </w:r>
          </w:p>
        </w:tc>
        <w:tc>
          <w:tcPr>
            <w:tcW w:w="1985" w:type="dxa"/>
            <w:tcBorders>
              <w:top w:val="single" w:sz="4" w:space="0" w:color="000000"/>
              <w:left w:val="single" w:sz="4" w:space="0" w:color="000000"/>
              <w:bottom w:val="single" w:sz="4" w:space="0" w:color="000000"/>
              <w:right w:val="single" w:sz="4" w:space="0" w:color="auto"/>
            </w:tcBorders>
            <w:shd w:val="clear" w:color="auto" w:fill="auto"/>
            <w:vAlign w:val="center"/>
          </w:tcPr>
          <w:p w14:paraId="26755506" w14:textId="77777777" w:rsidR="00A50938" w:rsidRPr="00C16D19" w:rsidRDefault="00A50938" w:rsidP="00D74501">
            <w:pPr>
              <w:rPr>
                <w:rFonts w:ascii="Garamond" w:hAnsi="Garamond" w:cs="Times New Roman"/>
              </w:rPr>
            </w:pPr>
          </w:p>
        </w:tc>
        <w:tc>
          <w:tcPr>
            <w:tcW w:w="2126" w:type="dxa"/>
            <w:tcBorders>
              <w:top w:val="single" w:sz="4" w:space="0" w:color="auto"/>
              <w:bottom w:val="single" w:sz="4" w:space="0" w:color="auto"/>
              <w:right w:val="single" w:sz="4" w:space="0" w:color="auto"/>
            </w:tcBorders>
            <w:shd w:val="clear" w:color="auto" w:fill="auto"/>
            <w:vAlign w:val="center"/>
          </w:tcPr>
          <w:p w14:paraId="7E4B8AB0" w14:textId="77777777" w:rsidR="00A50938" w:rsidRPr="00C16D19" w:rsidRDefault="00A50938" w:rsidP="00D74501">
            <w:pPr>
              <w:suppressAutoHyphens/>
              <w:spacing w:after="0" w:line="240" w:lineRule="auto"/>
              <w:jc w:val="center"/>
              <w:rPr>
                <w:rFonts w:ascii="Garamond" w:hAnsi="Garamond" w:cs="Times New Roman"/>
              </w:rPr>
            </w:pPr>
            <w:r w:rsidRPr="00C16D19">
              <w:rPr>
                <w:rFonts w:ascii="Garamond" w:hAnsi="Garamond" w:cs="Times New Roman"/>
              </w:rPr>
              <w:t>regulacja  od wewnątrz szafy – 5 pkt.</w:t>
            </w:r>
          </w:p>
          <w:p w14:paraId="33147507" w14:textId="77777777" w:rsidR="00A50938" w:rsidRPr="00C16D19" w:rsidRDefault="00A50938" w:rsidP="00D74501">
            <w:pPr>
              <w:suppressAutoHyphens/>
              <w:spacing w:after="0" w:line="240" w:lineRule="auto"/>
              <w:jc w:val="center"/>
              <w:rPr>
                <w:rFonts w:ascii="Garamond" w:eastAsia="Times New Roman" w:hAnsi="Garamond" w:cs="Times New Roman"/>
                <w:lang w:eastAsia="ar-SA"/>
              </w:rPr>
            </w:pPr>
            <w:r w:rsidRPr="00C16D19">
              <w:rPr>
                <w:rFonts w:ascii="Garamond" w:hAnsi="Garamond" w:cs="Times New Roman"/>
              </w:rPr>
              <w:t>od zewnątrz</w:t>
            </w:r>
            <w:r w:rsidR="007517E1" w:rsidRPr="00C16D19">
              <w:rPr>
                <w:rFonts w:ascii="Garamond" w:hAnsi="Garamond" w:cs="Times New Roman"/>
              </w:rPr>
              <w:t xml:space="preserve"> </w:t>
            </w:r>
            <w:r w:rsidRPr="00C16D19">
              <w:rPr>
                <w:rFonts w:ascii="Garamond" w:hAnsi="Garamond" w:cs="Times New Roman"/>
              </w:rPr>
              <w:t>- 0 pkt</w:t>
            </w:r>
          </w:p>
        </w:tc>
      </w:tr>
      <w:tr w:rsidR="00716D02" w:rsidRPr="00C16D19" w14:paraId="5562BDD0" w14:textId="77777777" w:rsidTr="00D74501">
        <w:tc>
          <w:tcPr>
            <w:tcW w:w="568" w:type="dxa"/>
            <w:tcBorders>
              <w:top w:val="single" w:sz="4" w:space="0" w:color="000000"/>
              <w:left w:val="single" w:sz="4" w:space="0" w:color="000000"/>
              <w:bottom w:val="single" w:sz="4" w:space="0" w:color="000000"/>
            </w:tcBorders>
            <w:shd w:val="clear" w:color="auto" w:fill="auto"/>
            <w:vAlign w:val="center"/>
          </w:tcPr>
          <w:p w14:paraId="7FBCEC45" w14:textId="77777777" w:rsidR="00716D02" w:rsidRPr="00C16D19" w:rsidRDefault="00716D02" w:rsidP="00D74501">
            <w:pPr>
              <w:pStyle w:val="Akapitzlist"/>
              <w:numPr>
                <w:ilvl w:val="0"/>
                <w:numId w:val="31"/>
              </w:numPr>
              <w:snapToGrid w:val="0"/>
              <w:ind w:left="501" w:hanging="501"/>
              <w:rPr>
                <w:rFonts w:ascii="Garamond" w:hAnsi="Garamond"/>
              </w:rPr>
            </w:pPr>
          </w:p>
        </w:tc>
        <w:tc>
          <w:tcPr>
            <w:tcW w:w="8646" w:type="dxa"/>
            <w:tcBorders>
              <w:top w:val="single" w:sz="4" w:space="0" w:color="000000"/>
              <w:left w:val="single" w:sz="4" w:space="0" w:color="000000"/>
              <w:bottom w:val="single" w:sz="4" w:space="0" w:color="000000"/>
            </w:tcBorders>
            <w:shd w:val="clear" w:color="auto" w:fill="auto"/>
            <w:vAlign w:val="center"/>
          </w:tcPr>
          <w:p w14:paraId="0DC112D3" w14:textId="77777777" w:rsidR="00716D02" w:rsidRPr="00C16D19" w:rsidRDefault="00716D02" w:rsidP="00D74501">
            <w:pPr>
              <w:spacing w:before="60" w:afterLines="60" w:after="144"/>
              <w:ind w:right="74"/>
              <w:rPr>
                <w:rFonts w:ascii="Garamond" w:hAnsi="Garamond" w:cs="Times New Roman"/>
              </w:rPr>
            </w:pPr>
            <w:r w:rsidRPr="00C16D19">
              <w:rPr>
                <w:rFonts w:ascii="Garamond" w:hAnsi="Garamond" w:cs="Times New Roman"/>
              </w:rPr>
              <w:t>Szafa musi być wyposażona w czworoboczne cokoły, wewnątrz cokołu regulowane nóżki, regulacja nóżek musi odbywać się wyłącznie od wewnątrz szafy. Płaszczyzna frontu cokołu szafy musi być cofnięta o 4 cm od płaszczyzny frontu szafy (dla szaf z drzwiami metalowymi).</w:t>
            </w:r>
          </w:p>
          <w:p w14:paraId="42FBD097" w14:textId="77777777" w:rsidR="00716D02" w:rsidRPr="00C16D19" w:rsidRDefault="00716D02" w:rsidP="00D74501">
            <w:pPr>
              <w:spacing w:before="60" w:afterLines="60" w:after="144"/>
              <w:ind w:right="74"/>
              <w:rPr>
                <w:rFonts w:ascii="Garamond" w:hAnsi="Garamond" w:cs="Times New Roman"/>
              </w:rPr>
            </w:pPr>
            <w:r w:rsidRPr="00C16D19">
              <w:rPr>
                <w:rFonts w:ascii="Garamond" w:hAnsi="Garamond" w:cs="Times New Roman"/>
              </w:rPr>
              <w:t>Ściana tylna szafy  posiada możliwość demontażu.</w:t>
            </w:r>
          </w:p>
        </w:tc>
        <w:tc>
          <w:tcPr>
            <w:tcW w:w="1559" w:type="dxa"/>
            <w:tcBorders>
              <w:top w:val="single" w:sz="4" w:space="0" w:color="000000"/>
              <w:left w:val="single" w:sz="4" w:space="0" w:color="auto"/>
              <w:bottom w:val="single" w:sz="4" w:space="0" w:color="000000"/>
            </w:tcBorders>
            <w:shd w:val="clear" w:color="auto" w:fill="auto"/>
            <w:vAlign w:val="center"/>
          </w:tcPr>
          <w:p w14:paraId="517E0393" w14:textId="77777777" w:rsidR="00716D02" w:rsidRPr="00C16D19" w:rsidRDefault="00716D02" w:rsidP="00D74501">
            <w:pPr>
              <w:spacing w:before="60" w:after="60"/>
              <w:jc w:val="center"/>
              <w:rPr>
                <w:rFonts w:ascii="Garamond" w:hAnsi="Garamond"/>
              </w:rPr>
            </w:pPr>
            <w:r w:rsidRPr="00C16D19">
              <w:rPr>
                <w:rFonts w:ascii="Garamond" w:eastAsia="Times New Roman" w:hAnsi="Garamond" w:cs="Times New Roman"/>
                <w:lang w:eastAsia="ar-SA"/>
              </w:rPr>
              <w:t>tak</w:t>
            </w:r>
          </w:p>
        </w:tc>
        <w:tc>
          <w:tcPr>
            <w:tcW w:w="1985" w:type="dxa"/>
            <w:tcBorders>
              <w:top w:val="single" w:sz="4" w:space="0" w:color="000000"/>
              <w:left w:val="single" w:sz="4" w:space="0" w:color="000000"/>
              <w:bottom w:val="single" w:sz="4" w:space="0" w:color="000000"/>
              <w:right w:val="single" w:sz="4" w:space="0" w:color="auto"/>
            </w:tcBorders>
            <w:shd w:val="clear" w:color="auto" w:fill="auto"/>
            <w:vAlign w:val="center"/>
          </w:tcPr>
          <w:p w14:paraId="6A5C0C9F" w14:textId="77777777" w:rsidR="00716D02" w:rsidRPr="00C16D19" w:rsidRDefault="00716D02" w:rsidP="00D74501">
            <w:pPr>
              <w:rPr>
                <w:rFonts w:ascii="Garamond" w:hAnsi="Garamond" w:cs="Times New Roman"/>
              </w:rPr>
            </w:pPr>
          </w:p>
        </w:tc>
        <w:tc>
          <w:tcPr>
            <w:tcW w:w="2126" w:type="dxa"/>
            <w:tcBorders>
              <w:top w:val="single" w:sz="4" w:space="0" w:color="auto"/>
              <w:bottom w:val="single" w:sz="4" w:space="0" w:color="auto"/>
              <w:right w:val="single" w:sz="4" w:space="0" w:color="auto"/>
            </w:tcBorders>
            <w:shd w:val="clear" w:color="auto" w:fill="auto"/>
            <w:vAlign w:val="center"/>
          </w:tcPr>
          <w:p w14:paraId="685D1104" w14:textId="77777777" w:rsidR="00716D02" w:rsidRPr="00C16D19" w:rsidRDefault="00716D02" w:rsidP="00D74501">
            <w:pPr>
              <w:jc w:val="center"/>
              <w:rPr>
                <w:rFonts w:ascii="Garamond" w:hAnsi="Garamond"/>
              </w:rPr>
            </w:pPr>
            <w:r w:rsidRPr="00C16D19">
              <w:rPr>
                <w:rFonts w:ascii="Garamond" w:eastAsia="Times New Roman" w:hAnsi="Garamond" w:cs="Times New Roman"/>
                <w:lang w:eastAsia="ar-SA"/>
              </w:rPr>
              <w:t>-------</w:t>
            </w:r>
          </w:p>
        </w:tc>
      </w:tr>
      <w:tr w:rsidR="00716D02" w:rsidRPr="00C16D19" w14:paraId="7A25305B" w14:textId="77777777" w:rsidTr="00D74501">
        <w:tc>
          <w:tcPr>
            <w:tcW w:w="568" w:type="dxa"/>
            <w:tcBorders>
              <w:top w:val="single" w:sz="4" w:space="0" w:color="000000"/>
              <w:left w:val="single" w:sz="4" w:space="0" w:color="000000"/>
              <w:bottom w:val="single" w:sz="4" w:space="0" w:color="000000"/>
            </w:tcBorders>
            <w:shd w:val="clear" w:color="auto" w:fill="auto"/>
            <w:vAlign w:val="center"/>
          </w:tcPr>
          <w:p w14:paraId="4818BBF7" w14:textId="77777777" w:rsidR="00716D02" w:rsidRPr="00C16D19" w:rsidRDefault="00716D02" w:rsidP="00D74501">
            <w:pPr>
              <w:pStyle w:val="Akapitzlist"/>
              <w:numPr>
                <w:ilvl w:val="0"/>
                <w:numId w:val="31"/>
              </w:numPr>
              <w:snapToGrid w:val="0"/>
              <w:ind w:left="501" w:hanging="501"/>
              <w:rPr>
                <w:rFonts w:ascii="Garamond" w:hAnsi="Garamond"/>
              </w:rPr>
            </w:pPr>
          </w:p>
        </w:tc>
        <w:tc>
          <w:tcPr>
            <w:tcW w:w="8646" w:type="dxa"/>
            <w:tcBorders>
              <w:top w:val="single" w:sz="4" w:space="0" w:color="000000"/>
              <w:left w:val="single" w:sz="4" w:space="0" w:color="000000"/>
              <w:bottom w:val="single" w:sz="4" w:space="0" w:color="000000"/>
            </w:tcBorders>
            <w:shd w:val="clear" w:color="auto" w:fill="auto"/>
            <w:vAlign w:val="center"/>
          </w:tcPr>
          <w:p w14:paraId="77EFBFAE" w14:textId="77777777" w:rsidR="00716D02" w:rsidRPr="00C16D19" w:rsidRDefault="00716D02" w:rsidP="00D74501">
            <w:pPr>
              <w:spacing w:before="60" w:afterLines="60" w:after="144"/>
              <w:ind w:right="74"/>
              <w:rPr>
                <w:rFonts w:ascii="Garamond" w:hAnsi="Garamond" w:cs="Times New Roman"/>
              </w:rPr>
            </w:pPr>
            <w:r w:rsidRPr="00BE7E14">
              <w:rPr>
                <w:rFonts w:ascii="Garamond" w:hAnsi="Garamond" w:cs="Times New Roman"/>
                <w:color w:val="000000" w:themeColor="text1"/>
              </w:rPr>
              <w:t xml:space="preserve">Wymagana jest dodatkowo szafka wewnętrzna  - </w:t>
            </w:r>
            <w:proofErr w:type="spellStart"/>
            <w:r w:rsidRPr="00BE7E14">
              <w:rPr>
                <w:rFonts w:ascii="Garamond" w:hAnsi="Garamond" w:cs="Times New Roman"/>
                <w:color w:val="000000" w:themeColor="text1"/>
              </w:rPr>
              <w:t>sejfik</w:t>
            </w:r>
            <w:proofErr w:type="spellEnd"/>
            <w:r w:rsidRPr="00BE7E14">
              <w:rPr>
                <w:rFonts w:ascii="Garamond" w:hAnsi="Garamond" w:cs="Times New Roman"/>
                <w:color w:val="000000" w:themeColor="text1"/>
              </w:rPr>
              <w:t xml:space="preserve"> na trucizny, o wymiarach 500x400 mm, wys.: 395 mm</w:t>
            </w:r>
            <w:r w:rsidR="00AC29D6" w:rsidRPr="00BE7E14">
              <w:rPr>
                <w:rFonts w:ascii="Garamond" w:hAnsi="Garamond" w:cs="Times New Roman"/>
                <w:color w:val="000000" w:themeColor="text1"/>
              </w:rPr>
              <w:t>(+/- 10%)</w:t>
            </w:r>
            <w:r w:rsidRPr="00BE7E14">
              <w:rPr>
                <w:rFonts w:ascii="Garamond" w:hAnsi="Garamond" w:cs="Times New Roman"/>
                <w:color w:val="000000" w:themeColor="text1"/>
              </w:rPr>
              <w:t xml:space="preserve">, </w:t>
            </w:r>
            <w:r w:rsidRPr="00355B92">
              <w:rPr>
                <w:rFonts w:ascii="Garamond" w:hAnsi="Garamond" w:cs="Times New Roman"/>
              </w:rPr>
              <w:t>wyposażona w półkę, pojedyncze  drzwi z zamkiem z ograniczonym dostępem oraz odpowiednim oznaczeniem graficznym substancji trujących</w:t>
            </w:r>
          </w:p>
        </w:tc>
        <w:tc>
          <w:tcPr>
            <w:tcW w:w="1559" w:type="dxa"/>
            <w:tcBorders>
              <w:top w:val="single" w:sz="4" w:space="0" w:color="000000"/>
              <w:left w:val="single" w:sz="4" w:space="0" w:color="auto"/>
              <w:bottom w:val="single" w:sz="4" w:space="0" w:color="000000"/>
            </w:tcBorders>
            <w:shd w:val="clear" w:color="auto" w:fill="auto"/>
            <w:vAlign w:val="center"/>
          </w:tcPr>
          <w:p w14:paraId="439964F4" w14:textId="77777777" w:rsidR="00716D02" w:rsidRPr="00C16D19" w:rsidRDefault="00BE7E14" w:rsidP="00D74501">
            <w:pPr>
              <w:spacing w:before="60" w:after="60"/>
              <w:jc w:val="center"/>
              <w:rPr>
                <w:rFonts w:ascii="Garamond" w:hAnsi="Garamond"/>
              </w:rPr>
            </w:pPr>
            <w:r>
              <w:rPr>
                <w:rFonts w:ascii="Garamond" w:eastAsia="Times New Roman" w:hAnsi="Garamond" w:cs="Times New Roman"/>
                <w:lang w:eastAsia="ar-SA"/>
              </w:rPr>
              <w:t>T</w:t>
            </w:r>
            <w:r w:rsidR="00716D02" w:rsidRPr="00C16D19">
              <w:rPr>
                <w:rFonts w:ascii="Garamond" w:eastAsia="Times New Roman" w:hAnsi="Garamond" w:cs="Times New Roman"/>
                <w:lang w:eastAsia="ar-SA"/>
              </w:rPr>
              <w:t>ak</w:t>
            </w:r>
            <w:r>
              <w:rPr>
                <w:rFonts w:ascii="Garamond" w:eastAsia="Times New Roman" w:hAnsi="Garamond" w:cs="Times New Roman"/>
                <w:lang w:eastAsia="ar-SA"/>
              </w:rPr>
              <w:t>, podać</w:t>
            </w:r>
          </w:p>
        </w:tc>
        <w:tc>
          <w:tcPr>
            <w:tcW w:w="1985" w:type="dxa"/>
            <w:tcBorders>
              <w:top w:val="single" w:sz="4" w:space="0" w:color="000000"/>
              <w:left w:val="single" w:sz="4" w:space="0" w:color="000000"/>
              <w:bottom w:val="single" w:sz="4" w:space="0" w:color="000000"/>
              <w:right w:val="single" w:sz="4" w:space="0" w:color="auto"/>
            </w:tcBorders>
            <w:shd w:val="clear" w:color="auto" w:fill="auto"/>
            <w:vAlign w:val="center"/>
          </w:tcPr>
          <w:p w14:paraId="6EC2D076" w14:textId="77777777" w:rsidR="00716D02" w:rsidRPr="00C16D19" w:rsidRDefault="00716D02" w:rsidP="00D74501">
            <w:pPr>
              <w:rPr>
                <w:rFonts w:ascii="Garamond" w:hAnsi="Garamond" w:cs="Times New Roman"/>
              </w:rPr>
            </w:pPr>
          </w:p>
        </w:tc>
        <w:tc>
          <w:tcPr>
            <w:tcW w:w="2126" w:type="dxa"/>
            <w:tcBorders>
              <w:top w:val="single" w:sz="4" w:space="0" w:color="auto"/>
              <w:bottom w:val="single" w:sz="4" w:space="0" w:color="auto"/>
              <w:right w:val="single" w:sz="4" w:space="0" w:color="auto"/>
            </w:tcBorders>
            <w:shd w:val="clear" w:color="auto" w:fill="auto"/>
            <w:vAlign w:val="center"/>
          </w:tcPr>
          <w:p w14:paraId="42C42751" w14:textId="77777777" w:rsidR="00716D02" w:rsidRPr="00C16D19" w:rsidRDefault="00716D02" w:rsidP="00D74501">
            <w:pPr>
              <w:jc w:val="center"/>
              <w:rPr>
                <w:rFonts w:ascii="Garamond" w:hAnsi="Garamond"/>
              </w:rPr>
            </w:pPr>
            <w:r w:rsidRPr="00C16D19">
              <w:rPr>
                <w:rFonts w:ascii="Garamond" w:eastAsia="Times New Roman" w:hAnsi="Garamond" w:cs="Times New Roman"/>
                <w:lang w:eastAsia="ar-SA"/>
              </w:rPr>
              <w:t>-------</w:t>
            </w:r>
          </w:p>
        </w:tc>
      </w:tr>
      <w:tr w:rsidR="00716D02" w:rsidRPr="00C16D19" w14:paraId="62CE4695" w14:textId="77777777" w:rsidTr="00D74501">
        <w:tc>
          <w:tcPr>
            <w:tcW w:w="568" w:type="dxa"/>
            <w:tcBorders>
              <w:top w:val="single" w:sz="4" w:space="0" w:color="000000"/>
              <w:left w:val="single" w:sz="4" w:space="0" w:color="000000"/>
              <w:bottom w:val="single" w:sz="4" w:space="0" w:color="000000"/>
            </w:tcBorders>
            <w:shd w:val="clear" w:color="auto" w:fill="auto"/>
            <w:vAlign w:val="center"/>
          </w:tcPr>
          <w:p w14:paraId="7FBCFC67" w14:textId="77777777" w:rsidR="00716D02" w:rsidRPr="00C16D19" w:rsidRDefault="00716D02" w:rsidP="00D74501">
            <w:pPr>
              <w:pStyle w:val="Akapitzlist"/>
              <w:numPr>
                <w:ilvl w:val="0"/>
                <w:numId w:val="31"/>
              </w:numPr>
              <w:snapToGrid w:val="0"/>
              <w:ind w:left="501" w:hanging="501"/>
              <w:rPr>
                <w:rFonts w:ascii="Garamond" w:hAnsi="Garamond"/>
              </w:rPr>
            </w:pPr>
          </w:p>
        </w:tc>
        <w:tc>
          <w:tcPr>
            <w:tcW w:w="8646" w:type="dxa"/>
            <w:tcBorders>
              <w:top w:val="single" w:sz="4" w:space="0" w:color="000000"/>
              <w:left w:val="single" w:sz="4" w:space="0" w:color="000000"/>
              <w:bottom w:val="single" w:sz="4" w:space="0" w:color="000000"/>
            </w:tcBorders>
            <w:shd w:val="clear" w:color="auto" w:fill="auto"/>
            <w:vAlign w:val="center"/>
          </w:tcPr>
          <w:p w14:paraId="102C0A9C" w14:textId="5EF11F91" w:rsidR="00716D02" w:rsidRPr="00C16D19" w:rsidRDefault="009132E6" w:rsidP="009132E6">
            <w:pPr>
              <w:spacing w:before="60" w:afterLines="60" w:after="144"/>
              <w:ind w:right="74"/>
              <w:rPr>
                <w:rFonts w:ascii="Garamond" w:hAnsi="Garamond" w:cs="Times New Roman"/>
              </w:rPr>
            </w:pPr>
            <w:r>
              <w:rPr>
                <w:rFonts w:ascii="Garamond" w:hAnsi="Garamond" w:cs="Times New Roman"/>
              </w:rPr>
              <w:t xml:space="preserve">Wymagana jest </w:t>
            </w:r>
            <w:r w:rsidR="00716D02" w:rsidRPr="00C16D19">
              <w:rPr>
                <w:rFonts w:ascii="Garamond" w:hAnsi="Garamond" w:cs="Times New Roman"/>
              </w:rPr>
              <w:t>o</w:t>
            </w:r>
            <w:r>
              <w:rPr>
                <w:rFonts w:ascii="Garamond" w:hAnsi="Garamond" w:cs="Times New Roman"/>
              </w:rPr>
              <w:t>dporność korozyjna</w:t>
            </w:r>
            <w:r w:rsidR="00716D02" w:rsidRPr="00C16D19">
              <w:rPr>
                <w:rFonts w:ascii="Garamond" w:hAnsi="Garamond" w:cs="Times New Roman"/>
              </w:rPr>
              <w:t xml:space="preserve"> blach ocynkowanych (lub blach ze stali OH18N9 </w:t>
            </w:r>
            <w:r w:rsidR="00EF0587" w:rsidRPr="00C16D19">
              <w:rPr>
                <w:rFonts w:ascii="Garamond" w:hAnsi="Garamond" w:cs="Times New Roman"/>
              </w:rPr>
              <w:t>– jeżeli jest użyty ten materiał</w:t>
            </w:r>
            <w:r w:rsidR="00716D02" w:rsidRPr="00C16D19">
              <w:rPr>
                <w:rFonts w:ascii="Garamond" w:hAnsi="Garamond" w:cs="Times New Roman"/>
              </w:rPr>
              <w:t xml:space="preserve"> zamiast blachy ocynkowanej), pokrytych powłoką lakierniczą poliuretanową z których wykonane są szafy, z badania odporności korozyjnej blach, w obojętnej i kwaśnej mgle solnej wg normy  PN – EN ISO 9227: 2012</w:t>
            </w:r>
            <w:r w:rsidR="00EF0587" w:rsidRPr="00C16D19">
              <w:rPr>
                <w:rFonts w:ascii="Garamond" w:hAnsi="Garamond" w:cs="Times New Roman"/>
              </w:rPr>
              <w:t xml:space="preserve"> lub równoważne</w:t>
            </w:r>
            <w:r w:rsidR="00716D02" w:rsidRPr="00C16D19">
              <w:rPr>
                <w:rFonts w:ascii="Garamond" w:hAnsi="Garamond" w:cs="Times New Roman"/>
              </w:rPr>
              <w:t>, gdzie wskaźniki RP i RA wyglądu wszystkich badanych próbek, zgodnie z nomą PN – EN ISO 10289:2002</w:t>
            </w:r>
            <w:r w:rsidR="00EF0587" w:rsidRPr="00C16D19">
              <w:rPr>
                <w:rFonts w:ascii="Garamond" w:hAnsi="Garamond" w:cs="Times New Roman"/>
              </w:rPr>
              <w:t xml:space="preserve"> lub równoważne</w:t>
            </w:r>
            <w:r w:rsidR="00716D02" w:rsidRPr="00C16D19">
              <w:rPr>
                <w:rFonts w:ascii="Garamond" w:hAnsi="Garamond" w:cs="Times New Roman"/>
              </w:rPr>
              <w:t xml:space="preserve"> mają </w:t>
            </w:r>
            <w:r w:rsidR="00716D02" w:rsidRPr="00C16D19">
              <w:rPr>
                <w:rFonts w:ascii="Garamond" w:hAnsi="Garamond" w:cs="Times New Roman"/>
              </w:rPr>
              <w:lastRenderedPageBreak/>
              <w:t xml:space="preserve">wynosić nie mniej niż 10, zaś wskaźniki spękania, złuszczenia, zardzewienia i </w:t>
            </w:r>
            <w:proofErr w:type="spellStart"/>
            <w:r w:rsidR="00716D02" w:rsidRPr="00C16D19">
              <w:rPr>
                <w:rFonts w:ascii="Garamond" w:hAnsi="Garamond" w:cs="Times New Roman"/>
              </w:rPr>
              <w:t>spęcherzenia</w:t>
            </w:r>
            <w:proofErr w:type="spellEnd"/>
            <w:r w:rsidR="00716D02" w:rsidRPr="00C16D19">
              <w:rPr>
                <w:rFonts w:ascii="Garamond" w:hAnsi="Garamond" w:cs="Times New Roman"/>
              </w:rPr>
              <w:t>, według normy PN-EN ISO 4628:2005</w:t>
            </w:r>
            <w:r w:rsidR="00EF0587" w:rsidRPr="00C16D19">
              <w:rPr>
                <w:rFonts w:ascii="Garamond" w:hAnsi="Garamond" w:cs="Times New Roman"/>
              </w:rPr>
              <w:t xml:space="preserve"> lub równoważne </w:t>
            </w:r>
            <w:r w:rsidR="00716D02" w:rsidRPr="00C16D19">
              <w:rPr>
                <w:rFonts w:ascii="Garamond" w:hAnsi="Garamond" w:cs="Times New Roman"/>
              </w:rPr>
              <w:t xml:space="preserve">, mają wynosić nie więcej niż 0. </w:t>
            </w:r>
          </w:p>
        </w:tc>
        <w:tc>
          <w:tcPr>
            <w:tcW w:w="1559" w:type="dxa"/>
            <w:tcBorders>
              <w:top w:val="single" w:sz="4" w:space="0" w:color="000000"/>
              <w:left w:val="single" w:sz="4" w:space="0" w:color="auto"/>
              <w:bottom w:val="single" w:sz="4" w:space="0" w:color="000000"/>
            </w:tcBorders>
            <w:shd w:val="clear" w:color="auto" w:fill="auto"/>
            <w:vAlign w:val="center"/>
          </w:tcPr>
          <w:p w14:paraId="049FBAA6" w14:textId="77777777" w:rsidR="00716D02" w:rsidRPr="00C16D19" w:rsidRDefault="00716D02" w:rsidP="00D74501">
            <w:pPr>
              <w:spacing w:before="60" w:after="60"/>
              <w:jc w:val="center"/>
              <w:rPr>
                <w:rFonts w:ascii="Garamond" w:hAnsi="Garamond"/>
              </w:rPr>
            </w:pPr>
            <w:r w:rsidRPr="00C16D19">
              <w:rPr>
                <w:rFonts w:ascii="Garamond" w:eastAsia="Times New Roman" w:hAnsi="Garamond" w:cs="Times New Roman"/>
                <w:lang w:eastAsia="ar-SA"/>
              </w:rPr>
              <w:lastRenderedPageBreak/>
              <w:t>tak</w:t>
            </w:r>
          </w:p>
        </w:tc>
        <w:tc>
          <w:tcPr>
            <w:tcW w:w="1985" w:type="dxa"/>
            <w:tcBorders>
              <w:top w:val="single" w:sz="4" w:space="0" w:color="000000"/>
              <w:left w:val="single" w:sz="4" w:space="0" w:color="000000"/>
              <w:bottom w:val="single" w:sz="4" w:space="0" w:color="000000"/>
              <w:right w:val="single" w:sz="4" w:space="0" w:color="auto"/>
            </w:tcBorders>
            <w:shd w:val="clear" w:color="auto" w:fill="auto"/>
            <w:vAlign w:val="center"/>
          </w:tcPr>
          <w:p w14:paraId="7EC819B7" w14:textId="77777777" w:rsidR="00716D02" w:rsidRPr="00C16D19" w:rsidRDefault="00716D02" w:rsidP="00D74501">
            <w:pPr>
              <w:rPr>
                <w:rFonts w:ascii="Garamond" w:hAnsi="Garamond" w:cs="Times New Roman"/>
              </w:rPr>
            </w:pPr>
          </w:p>
        </w:tc>
        <w:tc>
          <w:tcPr>
            <w:tcW w:w="2126" w:type="dxa"/>
            <w:tcBorders>
              <w:top w:val="single" w:sz="4" w:space="0" w:color="auto"/>
              <w:bottom w:val="single" w:sz="4" w:space="0" w:color="auto"/>
              <w:right w:val="single" w:sz="4" w:space="0" w:color="auto"/>
            </w:tcBorders>
            <w:shd w:val="clear" w:color="auto" w:fill="auto"/>
            <w:vAlign w:val="center"/>
          </w:tcPr>
          <w:p w14:paraId="5D8F7026" w14:textId="77777777" w:rsidR="00716D02" w:rsidRPr="00C16D19" w:rsidRDefault="00716D02" w:rsidP="00D74501">
            <w:pPr>
              <w:jc w:val="center"/>
              <w:rPr>
                <w:rFonts w:ascii="Garamond" w:hAnsi="Garamond"/>
              </w:rPr>
            </w:pPr>
            <w:r w:rsidRPr="00C16D19">
              <w:rPr>
                <w:rFonts w:ascii="Garamond" w:eastAsia="Times New Roman" w:hAnsi="Garamond" w:cs="Times New Roman"/>
                <w:lang w:eastAsia="ar-SA"/>
              </w:rPr>
              <w:t>-------</w:t>
            </w:r>
          </w:p>
        </w:tc>
      </w:tr>
      <w:tr w:rsidR="00716D02" w:rsidRPr="00C16D19" w14:paraId="0CFB81EA" w14:textId="77777777" w:rsidTr="00D74501">
        <w:tc>
          <w:tcPr>
            <w:tcW w:w="568" w:type="dxa"/>
            <w:tcBorders>
              <w:top w:val="single" w:sz="4" w:space="0" w:color="000000"/>
              <w:left w:val="single" w:sz="4" w:space="0" w:color="000000"/>
              <w:bottom w:val="single" w:sz="4" w:space="0" w:color="000000"/>
            </w:tcBorders>
            <w:shd w:val="clear" w:color="auto" w:fill="auto"/>
            <w:vAlign w:val="center"/>
          </w:tcPr>
          <w:p w14:paraId="1E76A7BC" w14:textId="77777777" w:rsidR="00716D02" w:rsidRPr="00C16D19" w:rsidRDefault="00716D02" w:rsidP="00D74501">
            <w:pPr>
              <w:pStyle w:val="Akapitzlist"/>
              <w:numPr>
                <w:ilvl w:val="0"/>
                <w:numId w:val="31"/>
              </w:numPr>
              <w:snapToGrid w:val="0"/>
              <w:ind w:left="501" w:hanging="501"/>
              <w:rPr>
                <w:rFonts w:ascii="Garamond" w:hAnsi="Garamond"/>
              </w:rPr>
            </w:pPr>
          </w:p>
        </w:tc>
        <w:tc>
          <w:tcPr>
            <w:tcW w:w="8646" w:type="dxa"/>
            <w:tcBorders>
              <w:top w:val="single" w:sz="4" w:space="0" w:color="000000"/>
              <w:left w:val="single" w:sz="4" w:space="0" w:color="000000"/>
              <w:bottom w:val="single" w:sz="4" w:space="0" w:color="000000"/>
            </w:tcBorders>
            <w:shd w:val="clear" w:color="auto" w:fill="auto"/>
            <w:vAlign w:val="center"/>
          </w:tcPr>
          <w:p w14:paraId="490D9676" w14:textId="77777777" w:rsidR="00716D02" w:rsidRPr="00C16D19" w:rsidRDefault="00716D02" w:rsidP="00D74501">
            <w:pPr>
              <w:spacing w:before="60" w:afterLines="60" w:after="144" w:line="259" w:lineRule="auto"/>
              <w:ind w:right="74"/>
              <w:rPr>
                <w:rFonts w:ascii="Garamond" w:eastAsia="Calibri" w:hAnsi="Garamond" w:cs="Times New Roman"/>
                <w:b/>
              </w:rPr>
            </w:pPr>
            <w:r w:rsidRPr="00C16D19">
              <w:rPr>
                <w:rFonts w:ascii="Garamond" w:eastAsia="Calibri" w:hAnsi="Garamond" w:cs="Times New Roman"/>
                <w:b/>
              </w:rPr>
              <w:t>Szafa na substancje łatwopalne-3 szt.</w:t>
            </w:r>
          </w:p>
        </w:tc>
        <w:tc>
          <w:tcPr>
            <w:tcW w:w="1559" w:type="dxa"/>
            <w:tcBorders>
              <w:top w:val="single" w:sz="4" w:space="0" w:color="000000"/>
              <w:left w:val="single" w:sz="4" w:space="0" w:color="auto"/>
              <w:bottom w:val="single" w:sz="4" w:space="0" w:color="000000"/>
            </w:tcBorders>
            <w:shd w:val="clear" w:color="auto" w:fill="auto"/>
            <w:vAlign w:val="center"/>
          </w:tcPr>
          <w:p w14:paraId="29520B6E" w14:textId="77777777" w:rsidR="00716D02" w:rsidRPr="00C16D19" w:rsidRDefault="00716D02" w:rsidP="00D74501">
            <w:pPr>
              <w:spacing w:before="60" w:after="60"/>
              <w:jc w:val="center"/>
              <w:rPr>
                <w:rFonts w:ascii="Garamond" w:hAnsi="Garamond"/>
              </w:rPr>
            </w:pPr>
            <w:r w:rsidRPr="00C16D19">
              <w:rPr>
                <w:rFonts w:ascii="Garamond" w:eastAsia="Times New Roman" w:hAnsi="Garamond" w:cs="Times New Roman"/>
                <w:lang w:eastAsia="ar-SA"/>
              </w:rPr>
              <w:t>tak</w:t>
            </w:r>
          </w:p>
        </w:tc>
        <w:tc>
          <w:tcPr>
            <w:tcW w:w="1985" w:type="dxa"/>
            <w:tcBorders>
              <w:top w:val="single" w:sz="4" w:space="0" w:color="000000"/>
              <w:left w:val="single" w:sz="4" w:space="0" w:color="000000"/>
              <w:bottom w:val="single" w:sz="4" w:space="0" w:color="000000"/>
              <w:right w:val="single" w:sz="4" w:space="0" w:color="auto"/>
            </w:tcBorders>
            <w:shd w:val="clear" w:color="auto" w:fill="auto"/>
            <w:vAlign w:val="center"/>
          </w:tcPr>
          <w:p w14:paraId="4B8D3747" w14:textId="77777777" w:rsidR="00716D02" w:rsidRPr="00C16D19" w:rsidRDefault="00716D02" w:rsidP="00D74501">
            <w:pPr>
              <w:rPr>
                <w:rFonts w:ascii="Garamond" w:hAnsi="Garamond" w:cs="Times New Roman"/>
              </w:rPr>
            </w:pPr>
          </w:p>
        </w:tc>
        <w:tc>
          <w:tcPr>
            <w:tcW w:w="2126" w:type="dxa"/>
            <w:tcBorders>
              <w:top w:val="single" w:sz="4" w:space="0" w:color="auto"/>
              <w:bottom w:val="single" w:sz="4" w:space="0" w:color="auto"/>
              <w:right w:val="single" w:sz="4" w:space="0" w:color="auto"/>
            </w:tcBorders>
            <w:shd w:val="clear" w:color="auto" w:fill="auto"/>
            <w:vAlign w:val="center"/>
          </w:tcPr>
          <w:p w14:paraId="038E811A" w14:textId="77777777" w:rsidR="00716D02" w:rsidRPr="00C16D19" w:rsidRDefault="00716D02" w:rsidP="00D74501">
            <w:pPr>
              <w:jc w:val="center"/>
              <w:rPr>
                <w:rFonts w:ascii="Garamond" w:hAnsi="Garamond"/>
              </w:rPr>
            </w:pPr>
            <w:r w:rsidRPr="00C16D19">
              <w:rPr>
                <w:rFonts w:ascii="Garamond" w:eastAsia="Times New Roman" w:hAnsi="Garamond" w:cs="Times New Roman"/>
                <w:lang w:eastAsia="ar-SA"/>
              </w:rPr>
              <w:t>-------</w:t>
            </w:r>
          </w:p>
        </w:tc>
      </w:tr>
      <w:tr w:rsidR="00716D02" w:rsidRPr="00C16D19" w14:paraId="00C56502" w14:textId="77777777" w:rsidTr="00D74501">
        <w:tc>
          <w:tcPr>
            <w:tcW w:w="568" w:type="dxa"/>
            <w:tcBorders>
              <w:top w:val="single" w:sz="4" w:space="0" w:color="000000"/>
              <w:left w:val="single" w:sz="4" w:space="0" w:color="000000"/>
              <w:bottom w:val="single" w:sz="4" w:space="0" w:color="000000"/>
            </w:tcBorders>
            <w:shd w:val="clear" w:color="auto" w:fill="auto"/>
            <w:vAlign w:val="center"/>
          </w:tcPr>
          <w:p w14:paraId="27B39BB7" w14:textId="77777777" w:rsidR="00716D02" w:rsidRPr="00C16D19" w:rsidRDefault="00716D02" w:rsidP="00D74501">
            <w:pPr>
              <w:pStyle w:val="Akapitzlist"/>
              <w:numPr>
                <w:ilvl w:val="0"/>
                <w:numId w:val="31"/>
              </w:numPr>
              <w:snapToGrid w:val="0"/>
              <w:ind w:left="501" w:hanging="501"/>
              <w:rPr>
                <w:rFonts w:ascii="Garamond" w:hAnsi="Garamond"/>
              </w:rPr>
            </w:pPr>
          </w:p>
        </w:tc>
        <w:tc>
          <w:tcPr>
            <w:tcW w:w="8646" w:type="dxa"/>
            <w:tcBorders>
              <w:top w:val="single" w:sz="4" w:space="0" w:color="000000"/>
              <w:left w:val="single" w:sz="4" w:space="0" w:color="000000"/>
              <w:bottom w:val="single" w:sz="4" w:space="0" w:color="000000"/>
            </w:tcBorders>
            <w:shd w:val="clear" w:color="auto" w:fill="auto"/>
            <w:vAlign w:val="center"/>
          </w:tcPr>
          <w:p w14:paraId="30698DAE" w14:textId="77777777" w:rsidR="00716D02" w:rsidRPr="00C16D19" w:rsidRDefault="00716D02" w:rsidP="00D74501">
            <w:pPr>
              <w:spacing w:before="60" w:afterLines="60" w:after="144"/>
              <w:ind w:right="74"/>
              <w:rPr>
                <w:rFonts w:ascii="Garamond" w:hAnsi="Garamond" w:cs="Times New Roman"/>
              </w:rPr>
            </w:pPr>
            <w:r w:rsidRPr="00C16D19">
              <w:rPr>
                <w:rFonts w:ascii="Garamond" w:hAnsi="Garamond" w:cs="Times New Roman"/>
              </w:rPr>
              <w:t>Wymiary zewnętrzne (mm): 900 x 615 x 1955 +/- 10 mm , wymiary wewnętrzne (mm):750 x 522 x 1645  =/- 10 mm.</w:t>
            </w:r>
          </w:p>
        </w:tc>
        <w:tc>
          <w:tcPr>
            <w:tcW w:w="1559" w:type="dxa"/>
            <w:tcBorders>
              <w:top w:val="single" w:sz="4" w:space="0" w:color="000000"/>
              <w:left w:val="single" w:sz="4" w:space="0" w:color="auto"/>
              <w:bottom w:val="single" w:sz="4" w:space="0" w:color="000000"/>
            </w:tcBorders>
            <w:shd w:val="clear" w:color="auto" w:fill="auto"/>
            <w:vAlign w:val="center"/>
          </w:tcPr>
          <w:p w14:paraId="5C6D09A7" w14:textId="77777777" w:rsidR="00716D02" w:rsidRPr="00C16D19" w:rsidRDefault="00B121F5" w:rsidP="00D74501">
            <w:pPr>
              <w:spacing w:before="60" w:after="60"/>
              <w:jc w:val="center"/>
              <w:rPr>
                <w:rFonts w:ascii="Garamond" w:hAnsi="Garamond"/>
              </w:rPr>
            </w:pPr>
            <w:r w:rsidRPr="00C16D19">
              <w:rPr>
                <w:rFonts w:ascii="Garamond" w:eastAsia="Times New Roman" w:hAnsi="Garamond" w:cs="Times New Roman"/>
                <w:lang w:eastAsia="ar-SA"/>
              </w:rPr>
              <w:t>T</w:t>
            </w:r>
            <w:r w:rsidR="00716D02" w:rsidRPr="00C16D19">
              <w:rPr>
                <w:rFonts w:ascii="Garamond" w:eastAsia="Times New Roman" w:hAnsi="Garamond" w:cs="Times New Roman"/>
                <w:lang w:eastAsia="ar-SA"/>
              </w:rPr>
              <w:t>ak</w:t>
            </w:r>
            <w:r>
              <w:rPr>
                <w:rFonts w:ascii="Garamond" w:eastAsia="Times New Roman" w:hAnsi="Garamond" w:cs="Times New Roman"/>
                <w:lang w:eastAsia="ar-SA"/>
              </w:rPr>
              <w:t>, podać</w:t>
            </w:r>
          </w:p>
        </w:tc>
        <w:tc>
          <w:tcPr>
            <w:tcW w:w="1985" w:type="dxa"/>
            <w:tcBorders>
              <w:top w:val="single" w:sz="4" w:space="0" w:color="000000"/>
              <w:left w:val="single" w:sz="4" w:space="0" w:color="000000"/>
              <w:bottom w:val="single" w:sz="4" w:space="0" w:color="000000"/>
              <w:right w:val="single" w:sz="4" w:space="0" w:color="auto"/>
            </w:tcBorders>
            <w:shd w:val="clear" w:color="auto" w:fill="auto"/>
            <w:vAlign w:val="center"/>
          </w:tcPr>
          <w:p w14:paraId="5E182368" w14:textId="77777777" w:rsidR="00716D02" w:rsidRPr="00C16D19" w:rsidRDefault="00716D02" w:rsidP="00D74501">
            <w:pPr>
              <w:rPr>
                <w:rFonts w:ascii="Garamond" w:hAnsi="Garamond" w:cs="Times New Roman"/>
              </w:rPr>
            </w:pPr>
          </w:p>
        </w:tc>
        <w:tc>
          <w:tcPr>
            <w:tcW w:w="2126" w:type="dxa"/>
            <w:tcBorders>
              <w:top w:val="single" w:sz="4" w:space="0" w:color="auto"/>
              <w:bottom w:val="single" w:sz="4" w:space="0" w:color="auto"/>
              <w:right w:val="single" w:sz="4" w:space="0" w:color="auto"/>
            </w:tcBorders>
            <w:shd w:val="clear" w:color="auto" w:fill="auto"/>
            <w:vAlign w:val="center"/>
          </w:tcPr>
          <w:p w14:paraId="5F134185" w14:textId="77777777" w:rsidR="00716D02" w:rsidRPr="00C16D19" w:rsidRDefault="00716D02" w:rsidP="00D74501">
            <w:pPr>
              <w:jc w:val="center"/>
              <w:rPr>
                <w:rFonts w:ascii="Garamond" w:hAnsi="Garamond"/>
              </w:rPr>
            </w:pPr>
            <w:r w:rsidRPr="00C16D19">
              <w:rPr>
                <w:rFonts w:ascii="Garamond" w:eastAsia="Times New Roman" w:hAnsi="Garamond" w:cs="Times New Roman"/>
                <w:lang w:eastAsia="ar-SA"/>
              </w:rPr>
              <w:t>-------</w:t>
            </w:r>
          </w:p>
        </w:tc>
      </w:tr>
      <w:tr w:rsidR="00716D02" w:rsidRPr="00C16D19" w14:paraId="532C6FE7" w14:textId="77777777" w:rsidTr="00D74501">
        <w:tc>
          <w:tcPr>
            <w:tcW w:w="568" w:type="dxa"/>
            <w:tcBorders>
              <w:top w:val="single" w:sz="4" w:space="0" w:color="000000"/>
              <w:left w:val="single" w:sz="4" w:space="0" w:color="000000"/>
              <w:bottom w:val="single" w:sz="4" w:space="0" w:color="000000"/>
            </w:tcBorders>
            <w:shd w:val="clear" w:color="auto" w:fill="auto"/>
            <w:vAlign w:val="center"/>
          </w:tcPr>
          <w:p w14:paraId="2FC0C177" w14:textId="77777777" w:rsidR="00716D02" w:rsidRPr="00C16D19" w:rsidRDefault="00716D02" w:rsidP="00D74501">
            <w:pPr>
              <w:pStyle w:val="Akapitzlist"/>
              <w:numPr>
                <w:ilvl w:val="0"/>
                <w:numId w:val="31"/>
              </w:numPr>
              <w:snapToGrid w:val="0"/>
              <w:ind w:left="501" w:hanging="501"/>
              <w:rPr>
                <w:rFonts w:ascii="Garamond" w:hAnsi="Garamond"/>
              </w:rPr>
            </w:pPr>
          </w:p>
        </w:tc>
        <w:tc>
          <w:tcPr>
            <w:tcW w:w="8646" w:type="dxa"/>
            <w:tcBorders>
              <w:top w:val="single" w:sz="4" w:space="0" w:color="000000"/>
              <w:left w:val="single" w:sz="4" w:space="0" w:color="000000"/>
              <w:bottom w:val="single" w:sz="4" w:space="0" w:color="000000"/>
            </w:tcBorders>
            <w:shd w:val="clear" w:color="auto" w:fill="auto"/>
            <w:vAlign w:val="center"/>
          </w:tcPr>
          <w:p w14:paraId="10CAAD81" w14:textId="77777777" w:rsidR="00716D02" w:rsidRPr="00C16D19" w:rsidRDefault="00716D02" w:rsidP="00D74501">
            <w:pPr>
              <w:spacing w:beforeLines="60" w:before="144" w:afterLines="60" w:after="144"/>
              <w:ind w:right="74"/>
              <w:rPr>
                <w:rFonts w:ascii="Garamond" w:hAnsi="Garamond" w:cs="Times New Roman"/>
              </w:rPr>
            </w:pPr>
            <w:r w:rsidRPr="00C16D19">
              <w:rPr>
                <w:rFonts w:ascii="Garamond" w:hAnsi="Garamond" w:cs="Times New Roman"/>
              </w:rPr>
              <w:t>Obudowę dwuścienną - stal o grubości min. 0,75 mm, ocynkowana galwanicznie grubość powłoki galwanicznej co najmniej 25 µm, pokryta lakierem Poliuretanowym (odpornym na promieniowanie UV) nakładanym metodą proszkową .</w:t>
            </w:r>
          </w:p>
        </w:tc>
        <w:tc>
          <w:tcPr>
            <w:tcW w:w="1559" w:type="dxa"/>
            <w:tcBorders>
              <w:top w:val="single" w:sz="4" w:space="0" w:color="000000"/>
              <w:left w:val="single" w:sz="4" w:space="0" w:color="auto"/>
              <w:bottom w:val="single" w:sz="4" w:space="0" w:color="000000"/>
            </w:tcBorders>
            <w:shd w:val="clear" w:color="auto" w:fill="auto"/>
            <w:vAlign w:val="center"/>
          </w:tcPr>
          <w:p w14:paraId="4A6EE07A" w14:textId="77777777" w:rsidR="00716D02" w:rsidRPr="00C16D19" w:rsidRDefault="00B121F5" w:rsidP="00D74501">
            <w:pPr>
              <w:spacing w:before="60" w:after="60"/>
              <w:jc w:val="center"/>
              <w:rPr>
                <w:rFonts w:ascii="Garamond" w:hAnsi="Garamond"/>
              </w:rPr>
            </w:pPr>
            <w:r w:rsidRPr="00C16D19">
              <w:rPr>
                <w:rFonts w:ascii="Garamond" w:eastAsia="Times New Roman" w:hAnsi="Garamond" w:cs="Times New Roman"/>
                <w:lang w:eastAsia="ar-SA"/>
              </w:rPr>
              <w:t>T</w:t>
            </w:r>
            <w:r w:rsidR="00716D02" w:rsidRPr="00C16D19">
              <w:rPr>
                <w:rFonts w:ascii="Garamond" w:eastAsia="Times New Roman" w:hAnsi="Garamond" w:cs="Times New Roman"/>
                <w:lang w:eastAsia="ar-SA"/>
              </w:rPr>
              <w:t>ak</w:t>
            </w:r>
            <w:r>
              <w:rPr>
                <w:rFonts w:ascii="Garamond" w:eastAsia="Times New Roman" w:hAnsi="Garamond" w:cs="Times New Roman"/>
                <w:lang w:eastAsia="ar-SA"/>
              </w:rPr>
              <w:t>, podać</w:t>
            </w:r>
          </w:p>
        </w:tc>
        <w:tc>
          <w:tcPr>
            <w:tcW w:w="1985" w:type="dxa"/>
            <w:tcBorders>
              <w:top w:val="single" w:sz="4" w:space="0" w:color="000000"/>
              <w:left w:val="single" w:sz="4" w:space="0" w:color="000000"/>
              <w:bottom w:val="single" w:sz="4" w:space="0" w:color="000000"/>
              <w:right w:val="single" w:sz="4" w:space="0" w:color="auto"/>
            </w:tcBorders>
            <w:shd w:val="clear" w:color="auto" w:fill="auto"/>
            <w:vAlign w:val="center"/>
          </w:tcPr>
          <w:p w14:paraId="1AA689C4" w14:textId="77777777" w:rsidR="00716D02" w:rsidRPr="00C16D19" w:rsidRDefault="00716D02" w:rsidP="00D74501">
            <w:pPr>
              <w:rPr>
                <w:rFonts w:ascii="Garamond" w:hAnsi="Garamond" w:cs="Times New Roman"/>
              </w:rPr>
            </w:pPr>
          </w:p>
        </w:tc>
        <w:tc>
          <w:tcPr>
            <w:tcW w:w="2126" w:type="dxa"/>
            <w:tcBorders>
              <w:top w:val="single" w:sz="4" w:space="0" w:color="auto"/>
              <w:bottom w:val="single" w:sz="4" w:space="0" w:color="auto"/>
              <w:right w:val="single" w:sz="4" w:space="0" w:color="auto"/>
            </w:tcBorders>
            <w:shd w:val="clear" w:color="auto" w:fill="auto"/>
            <w:vAlign w:val="center"/>
          </w:tcPr>
          <w:p w14:paraId="01FFF37B" w14:textId="77777777" w:rsidR="00716D02" w:rsidRPr="00C16D19" w:rsidRDefault="00716D02" w:rsidP="00D74501">
            <w:pPr>
              <w:jc w:val="center"/>
              <w:rPr>
                <w:rFonts w:ascii="Garamond" w:hAnsi="Garamond"/>
              </w:rPr>
            </w:pPr>
            <w:r w:rsidRPr="00C16D19">
              <w:rPr>
                <w:rFonts w:ascii="Garamond" w:eastAsia="Times New Roman" w:hAnsi="Garamond" w:cs="Times New Roman"/>
                <w:lang w:eastAsia="ar-SA"/>
              </w:rPr>
              <w:t>-------</w:t>
            </w:r>
          </w:p>
        </w:tc>
      </w:tr>
      <w:tr w:rsidR="00716D02" w:rsidRPr="00C16D19" w14:paraId="5BF75B99" w14:textId="77777777" w:rsidTr="00D74501">
        <w:tc>
          <w:tcPr>
            <w:tcW w:w="568" w:type="dxa"/>
            <w:tcBorders>
              <w:top w:val="single" w:sz="4" w:space="0" w:color="000000"/>
              <w:left w:val="single" w:sz="4" w:space="0" w:color="000000"/>
              <w:bottom w:val="single" w:sz="4" w:space="0" w:color="000000"/>
            </w:tcBorders>
            <w:shd w:val="clear" w:color="auto" w:fill="auto"/>
            <w:vAlign w:val="center"/>
          </w:tcPr>
          <w:p w14:paraId="6ACDCFED" w14:textId="77777777" w:rsidR="00716D02" w:rsidRPr="00C16D19" w:rsidRDefault="00716D02" w:rsidP="00D74501">
            <w:pPr>
              <w:pStyle w:val="Akapitzlist"/>
              <w:numPr>
                <w:ilvl w:val="0"/>
                <w:numId w:val="31"/>
              </w:numPr>
              <w:snapToGrid w:val="0"/>
              <w:ind w:left="501" w:hanging="501"/>
              <w:rPr>
                <w:rFonts w:ascii="Garamond" w:hAnsi="Garamond"/>
              </w:rPr>
            </w:pPr>
          </w:p>
        </w:tc>
        <w:tc>
          <w:tcPr>
            <w:tcW w:w="8646" w:type="dxa"/>
            <w:tcBorders>
              <w:top w:val="single" w:sz="4" w:space="0" w:color="000000"/>
              <w:left w:val="single" w:sz="4" w:space="0" w:color="000000"/>
              <w:bottom w:val="single" w:sz="4" w:space="0" w:color="000000"/>
            </w:tcBorders>
            <w:shd w:val="clear" w:color="auto" w:fill="auto"/>
            <w:vAlign w:val="center"/>
          </w:tcPr>
          <w:p w14:paraId="74AEB43A" w14:textId="77777777" w:rsidR="00716D02" w:rsidRPr="00C16D19" w:rsidRDefault="00716D02" w:rsidP="00D74501">
            <w:pPr>
              <w:spacing w:beforeLines="60" w:before="144" w:after="60"/>
              <w:ind w:right="76"/>
              <w:rPr>
                <w:rFonts w:ascii="Garamond" w:hAnsi="Garamond" w:cs="Times New Roman"/>
              </w:rPr>
            </w:pPr>
            <w:r w:rsidRPr="00C16D19">
              <w:rPr>
                <w:rFonts w:ascii="Garamond" w:hAnsi="Garamond" w:cs="Times New Roman"/>
              </w:rPr>
              <w:t>Izolację termiczną (przez materiały niepalne) zapobiegająca zbyt szybkiemu nagrzaniu się ich wnętrza.</w:t>
            </w:r>
          </w:p>
        </w:tc>
        <w:tc>
          <w:tcPr>
            <w:tcW w:w="1559" w:type="dxa"/>
            <w:tcBorders>
              <w:top w:val="single" w:sz="4" w:space="0" w:color="000000"/>
              <w:left w:val="single" w:sz="4" w:space="0" w:color="auto"/>
              <w:bottom w:val="single" w:sz="4" w:space="0" w:color="000000"/>
            </w:tcBorders>
            <w:shd w:val="clear" w:color="auto" w:fill="auto"/>
            <w:vAlign w:val="center"/>
          </w:tcPr>
          <w:p w14:paraId="6D44FC18" w14:textId="77777777" w:rsidR="00716D02" w:rsidRPr="00C16D19" w:rsidRDefault="00716D02" w:rsidP="00D74501">
            <w:pPr>
              <w:spacing w:before="60" w:after="60"/>
              <w:jc w:val="center"/>
              <w:rPr>
                <w:rFonts w:ascii="Garamond" w:hAnsi="Garamond"/>
              </w:rPr>
            </w:pPr>
            <w:r w:rsidRPr="00C16D19">
              <w:rPr>
                <w:rFonts w:ascii="Garamond" w:eastAsia="Times New Roman" w:hAnsi="Garamond" w:cs="Times New Roman"/>
                <w:lang w:eastAsia="ar-SA"/>
              </w:rPr>
              <w:t>tak</w:t>
            </w:r>
          </w:p>
        </w:tc>
        <w:tc>
          <w:tcPr>
            <w:tcW w:w="1985" w:type="dxa"/>
            <w:tcBorders>
              <w:top w:val="single" w:sz="4" w:space="0" w:color="000000"/>
              <w:left w:val="single" w:sz="4" w:space="0" w:color="000000"/>
              <w:bottom w:val="single" w:sz="4" w:space="0" w:color="000000"/>
              <w:right w:val="single" w:sz="4" w:space="0" w:color="auto"/>
            </w:tcBorders>
            <w:shd w:val="clear" w:color="auto" w:fill="auto"/>
            <w:vAlign w:val="center"/>
          </w:tcPr>
          <w:p w14:paraId="0A881BA2" w14:textId="77777777" w:rsidR="00716D02" w:rsidRPr="00C16D19" w:rsidRDefault="00716D02" w:rsidP="00D74501">
            <w:pPr>
              <w:rPr>
                <w:rFonts w:ascii="Garamond" w:hAnsi="Garamond" w:cs="Times New Roman"/>
              </w:rPr>
            </w:pPr>
          </w:p>
        </w:tc>
        <w:tc>
          <w:tcPr>
            <w:tcW w:w="2126" w:type="dxa"/>
            <w:tcBorders>
              <w:top w:val="single" w:sz="4" w:space="0" w:color="auto"/>
              <w:bottom w:val="single" w:sz="4" w:space="0" w:color="auto"/>
              <w:right w:val="single" w:sz="4" w:space="0" w:color="auto"/>
            </w:tcBorders>
            <w:shd w:val="clear" w:color="auto" w:fill="auto"/>
            <w:vAlign w:val="center"/>
          </w:tcPr>
          <w:p w14:paraId="2298D385" w14:textId="77777777" w:rsidR="00716D02" w:rsidRPr="00C16D19" w:rsidRDefault="00716D02" w:rsidP="00D74501">
            <w:pPr>
              <w:jc w:val="center"/>
              <w:rPr>
                <w:rFonts w:ascii="Garamond" w:hAnsi="Garamond"/>
              </w:rPr>
            </w:pPr>
            <w:r w:rsidRPr="00C16D19">
              <w:rPr>
                <w:rFonts w:ascii="Garamond" w:eastAsia="Times New Roman" w:hAnsi="Garamond" w:cs="Times New Roman"/>
                <w:lang w:eastAsia="ar-SA"/>
              </w:rPr>
              <w:t>-------</w:t>
            </w:r>
          </w:p>
        </w:tc>
      </w:tr>
      <w:tr w:rsidR="00716D02" w:rsidRPr="00C16D19" w14:paraId="56A6B706" w14:textId="77777777" w:rsidTr="00D74501">
        <w:tc>
          <w:tcPr>
            <w:tcW w:w="568" w:type="dxa"/>
            <w:tcBorders>
              <w:top w:val="single" w:sz="4" w:space="0" w:color="000000"/>
              <w:left w:val="single" w:sz="4" w:space="0" w:color="000000"/>
              <w:bottom w:val="single" w:sz="4" w:space="0" w:color="000000"/>
            </w:tcBorders>
            <w:shd w:val="clear" w:color="auto" w:fill="auto"/>
            <w:vAlign w:val="center"/>
          </w:tcPr>
          <w:p w14:paraId="3B81E4F5" w14:textId="77777777" w:rsidR="00716D02" w:rsidRPr="00C16D19" w:rsidRDefault="00716D02" w:rsidP="00D74501">
            <w:pPr>
              <w:pStyle w:val="Akapitzlist"/>
              <w:numPr>
                <w:ilvl w:val="0"/>
                <w:numId w:val="31"/>
              </w:numPr>
              <w:snapToGrid w:val="0"/>
              <w:ind w:left="501" w:hanging="501"/>
              <w:rPr>
                <w:rFonts w:ascii="Garamond" w:hAnsi="Garamond"/>
              </w:rPr>
            </w:pPr>
          </w:p>
        </w:tc>
        <w:tc>
          <w:tcPr>
            <w:tcW w:w="8646" w:type="dxa"/>
            <w:tcBorders>
              <w:top w:val="single" w:sz="4" w:space="0" w:color="000000"/>
              <w:left w:val="single" w:sz="4" w:space="0" w:color="000000"/>
              <w:bottom w:val="single" w:sz="4" w:space="0" w:color="000000"/>
            </w:tcBorders>
            <w:shd w:val="clear" w:color="auto" w:fill="auto"/>
            <w:vAlign w:val="center"/>
          </w:tcPr>
          <w:p w14:paraId="013965D2" w14:textId="77777777" w:rsidR="00716D02" w:rsidRPr="00C16D19" w:rsidRDefault="00716D02" w:rsidP="00D74501">
            <w:pPr>
              <w:spacing w:beforeLines="60" w:before="144" w:after="60"/>
              <w:ind w:right="76"/>
              <w:rPr>
                <w:rFonts w:ascii="Garamond" w:hAnsi="Garamond" w:cs="Times New Roman"/>
              </w:rPr>
            </w:pPr>
            <w:r w:rsidRPr="00C16D19">
              <w:rPr>
                <w:rFonts w:ascii="Garamond" w:hAnsi="Garamond" w:cs="Times New Roman"/>
              </w:rPr>
              <w:t>Otwór drzwiowy obrzeżony uszczelką samoczynnie rozszerzającą się przy wzroście temperatury</w:t>
            </w:r>
          </w:p>
        </w:tc>
        <w:tc>
          <w:tcPr>
            <w:tcW w:w="1559" w:type="dxa"/>
            <w:tcBorders>
              <w:top w:val="single" w:sz="4" w:space="0" w:color="000000"/>
              <w:left w:val="single" w:sz="4" w:space="0" w:color="auto"/>
              <w:bottom w:val="single" w:sz="4" w:space="0" w:color="000000"/>
            </w:tcBorders>
            <w:shd w:val="clear" w:color="auto" w:fill="auto"/>
            <w:vAlign w:val="center"/>
          </w:tcPr>
          <w:p w14:paraId="1203E276" w14:textId="77777777" w:rsidR="00716D02" w:rsidRPr="00C16D19" w:rsidRDefault="00716D02" w:rsidP="00D74501">
            <w:pPr>
              <w:spacing w:before="60" w:after="60"/>
              <w:jc w:val="center"/>
              <w:rPr>
                <w:rFonts w:ascii="Garamond" w:hAnsi="Garamond"/>
              </w:rPr>
            </w:pPr>
            <w:r w:rsidRPr="00C16D19">
              <w:rPr>
                <w:rFonts w:ascii="Garamond" w:eastAsia="Times New Roman" w:hAnsi="Garamond" w:cs="Times New Roman"/>
                <w:lang w:eastAsia="ar-SA"/>
              </w:rPr>
              <w:t>tak</w:t>
            </w:r>
          </w:p>
        </w:tc>
        <w:tc>
          <w:tcPr>
            <w:tcW w:w="1985" w:type="dxa"/>
            <w:tcBorders>
              <w:top w:val="single" w:sz="4" w:space="0" w:color="000000"/>
              <w:left w:val="single" w:sz="4" w:space="0" w:color="000000"/>
              <w:bottom w:val="single" w:sz="4" w:space="0" w:color="000000"/>
              <w:right w:val="single" w:sz="4" w:space="0" w:color="auto"/>
            </w:tcBorders>
            <w:shd w:val="clear" w:color="auto" w:fill="auto"/>
            <w:vAlign w:val="center"/>
          </w:tcPr>
          <w:p w14:paraId="3A13930C" w14:textId="77777777" w:rsidR="00716D02" w:rsidRPr="00C16D19" w:rsidRDefault="00716D02" w:rsidP="00D74501">
            <w:pPr>
              <w:rPr>
                <w:rFonts w:ascii="Garamond" w:hAnsi="Garamond" w:cs="Times New Roman"/>
              </w:rPr>
            </w:pPr>
          </w:p>
        </w:tc>
        <w:tc>
          <w:tcPr>
            <w:tcW w:w="2126" w:type="dxa"/>
            <w:tcBorders>
              <w:top w:val="single" w:sz="4" w:space="0" w:color="auto"/>
              <w:bottom w:val="single" w:sz="4" w:space="0" w:color="auto"/>
              <w:right w:val="single" w:sz="4" w:space="0" w:color="auto"/>
            </w:tcBorders>
            <w:shd w:val="clear" w:color="auto" w:fill="auto"/>
            <w:vAlign w:val="center"/>
          </w:tcPr>
          <w:p w14:paraId="1BFD11F5" w14:textId="77777777" w:rsidR="00716D02" w:rsidRPr="00C16D19" w:rsidRDefault="00716D02" w:rsidP="00D74501">
            <w:pPr>
              <w:jc w:val="center"/>
              <w:rPr>
                <w:rFonts w:ascii="Garamond" w:hAnsi="Garamond"/>
              </w:rPr>
            </w:pPr>
            <w:r w:rsidRPr="00C16D19">
              <w:rPr>
                <w:rFonts w:ascii="Garamond" w:eastAsia="Times New Roman" w:hAnsi="Garamond" w:cs="Times New Roman"/>
                <w:lang w:eastAsia="ar-SA"/>
              </w:rPr>
              <w:t>-------</w:t>
            </w:r>
          </w:p>
        </w:tc>
      </w:tr>
      <w:tr w:rsidR="00716D02" w:rsidRPr="00C16D19" w14:paraId="1D32C44A" w14:textId="77777777" w:rsidTr="00D74501">
        <w:tc>
          <w:tcPr>
            <w:tcW w:w="568" w:type="dxa"/>
            <w:tcBorders>
              <w:top w:val="single" w:sz="4" w:space="0" w:color="000000"/>
              <w:left w:val="single" w:sz="4" w:space="0" w:color="000000"/>
              <w:bottom w:val="single" w:sz="4" w:space="0" w:color="000000"/>
            </w:tcBorders>
            <w:shd w:val="clear" w:color="auto" w:fill="auto"/>
            <w:vAlign w:val="center"/>
          </w:tcPr>
          <w:p w14:paraId="54C844E9" w14:textId="77777777" w:rsidR="00716D02" w:rsidRPr="00EB527B" w:rsidRDefault="00716D02" w:rsidP="00D74501">
            <w:pPr>
              <w:pStyle w:val="Akapitzlist"/>
              <w:numPr>
                <w:ilvl w:val="0"/>
                <w:numId w:val="31"/>
              </w:numPr>
              <w:snapToGrid w:val="0"/>
              <w:ind w:left="501" w:hanging="501"/>
              <w:rPr>
                <w:rFonts w:ascii="Garamond" w:hAnsi="Garamond"/>
                <w:color w:val="000000" w:themeColor="text1"/>
              </w:rPr>
            </w:pPr>
          </w:p>
        </w:tc>
        <w:tc>
          <w:tcPr>
            <w:tcW w:w="8646" w:type="dxa"/>
            <w:tcBorders>
              <w:top w:val="single" w:sz="4" w:space="0" w:color="000000"/>
              <w:left w:val="single" w:sz="4" w:space="0" w:color="000000"/>
              <w:bottom w:val="single" w:sz="4" w:space="0" w:color="000000"/>
            </w:tcBorders>
            <w:shd w:val="clear" w:color="auto" w:fill="auto"/>
            <w:vAlign w:val="center"/>
          </w:tcPr>
          <w:p w14:paraId="22086F6B" w14:textId="77777777" w:rsidR="00716D02" w:rsidRPr="00EB527B" w:rsidRDefault="00716D02" w:rsidP="00D74501">
            <w:pPr>
              <w:spacing w:beforeLines="60" w:before="144" w:after="60"/>
              <w:ind w:right="76"/>
              <w:rPr>
                <w:rFonts w:ascii="Garamond" w:hAnsi="Garamond" w:cs="Times New Roman"/>
                <w:color w:val="000000" w:themeColor="text1"/>
              </w:rPr>
            </w:pPr>
            <w:r w:rsidRPr="00EB527B">
              <w:rPr>
                <w:rFonts w:ascii="Garamond" w:hAnsi="Garamond" w:cs="Times New Roman"/>
                <w:color w:val="000000" w:themeColor="text1"/>
              </w:rPr>
              <w:t>Dwa króćce wentylacyjne o średnicy 75 mm,</w:t>
            </w:r>
            <w:r w:rsidR="00AC29D6" w:rsidRPr="00EB527B">
              <w:rPr>
                <w:rFonts w:ascii="Garamond" w:hAnsi="Garamond" w:cs="Times New Roman"/>
                <w:color w:val="000000" w:themeColor="text1"/>
              </w:rPr>
              <w:t xml:space="preserve"> (+/- 10%)</w:t>
            </w:r>
            <w:r w:rsidRPr="00EB527B">
              <w:rPr>
                <w:rFonts w:ascii="Garamond" w:hAnsi="Garamond" w:cs="Times New Roman"/>
                <w:color w:val="000000" w:themeColor="text1"/>
              </w:rPr>
              <w:t xml:space="preserve"> umieszczone na suficie: oddzielny króciec dla nawiewu i oddzielny dla wyciągu</w:t>
            </w:r>
          </w:p>
        </w:tc>
        <w:tc>
          <w:tcPr>
            <w:tcW w:w="1559" w:type="dxa"/>
            <w:tcBorders>
              <w:top w:val="single" w:sz="4" w:space="0" w:color="000000"/>
              <w:left w:val="single" w:sz="4" w:space="0" w:color="auto"/>
              <w:bottom w:val="single" w:sz="4" w:space="0" w:color="000000"/>
            </w:tcBorders>
            <w:shd w:val="clear" w:color="auto" w:fill="auto"/>
            <w:vAlign w:val="center"/>
          </w:tcPr>
          <w:p w14:paraId="38A72E5E" w14:textId="77777777" w:rsidR="00716D02" w:rsidRPr="00C16D19" w:rsidRDefault="00716D02" w:rsidP="00D74501">
            <w:pPr>
              <w:spacing w:before="60" w:after="60"/>
              <w:jc w:val="center"/>
              <w:rPr>
                <w:rFonts w:ascii="Garamond" w:hAnsi="Garamond"/>
              </w:rPr>
            </w:pPr>
            <w:r w:rsidRPr="00C16D19">
              <w:rPr>
                <w:rFonts w:ascii="Garamond" w:eastAsia="Times New Roman" w:hAnsi="Garamond" w:cs="Times New Roman"/>
                <w:lang w:eastAsia="ar-SA"/>
              </w:rPr>
              <w:t>tak</w:t>
            </w:r>
          </w:p>
        </w:tc>
        <w:tc>
          <w:tcPr>
            <w:tcW w:w="1985" w:type="dxa"/>
            <w:tcBorders>
              <w:top w:val="single" w:sz="4" w:space="0" w:color="000000"/>
              <w:left w:val="single" w:sz="4" w:space="0" w:color="000000"/>
              <w:bottom w:val="single" w:sz="4" w:space="0" w:color="000000"/>
              <w:right w:val="single" w:sz="4" w:space="0" w:color="auto"/>
            </w:tcBorders>
            <w:shd w:val="clear" w:color="auto" w:fill="auto"/>
            <w:vAlign w:val="center"/>
          </w:tcPr>
          <w:p w14:paraId="00AAA578" w14:textId="77777777" w:rsidR="00716D02" w:rsidRPr="00C16D19" w:rsidRDefault="00716D02" w:rsidP="00D74501">
            <w:pPr>
              <w:rPr>
                <w:rFonts w:ascii="Garamond" w:hAnsi="Garamond" w:cs="Times New Roman"/>
              </w:rPr>
            </w:pPr>
          </w:p>
        </w:tc>
        <w:tc>
          <w:tcPr>
            <w:tcW w:w="2126" w:type="dxa"/>
            <w:tcBorders>
              <w:top w:val="single" w:sz="4" w:space="0" w:color="auto"/>
              <w:bottom w:val="single" w:sz="4" w:space="0" w:color="auto"/>
              <w:right w:val="single" w:sz="4" w:space="0" w:color="auto"/>
            </w:tcBorders>
            <w:shd w:val="clear" w:color="auto" w:fill="auto"/>
            <w:vAlign w:val="center"/>
          </w:tcPr>
          <w:p w14:paraId="2D9A8D7D" w14:textId="77777777" w:rsidR="00716D02" w:rsidRPr="00C16D19" w:rsidRDefault="00716D02" w:rsidP="00D74501">
            <w:pPr>
              <w:jc w:val="center"/>
              <w:rPr>
                <w:rFonts w:ascii="Garamond" w:hAnsi="Garamond"/>
              </w:rPr>
            </w:pPr>
            <w:r w:rsidRPr="00C16D19">
              <w:rPr>
                <w:rFonts w:ascii="Garamond" w:eastAsia="Times New Roman" w:hAnsi="Garamond" w:cs="Times New Roman"/>
                <w:lang w:eastAsia="ar-SA"/>
              </w:rPr>
              <w:t>-------</w:t>
            </w:r>
          </w:p>
        </w:tc>
      </w:tr>
      <w:tr w:rsidR="00716D02" w:rsidRPr="00C16D19" w14:paraId="2A80597E" w14:textId="77777777" w:rsidTr="00D74501">
        <w:tc>
          <w:tcPr>
            <w:tcW w:w="568" w:type="dxa"/>
            <w:tcBorders>
              <w:top w:val="single" w:sz="4" w:space="0" w:color="000000"/>
              <w:left w:val="single" w:sz="4" w:space="0" w:color="000000"/>
              <w:bottom w:val="single" w:sz="4" w:space="0" w:color="000000"/>
            </w:tcBorders>
            <w:shd w:val="clear" w:color="auto" w:fill="auto"/>
            <w:vAlign w:val="center"/>
          </w:tcPr>
          <w:p w14:paraId="3FA0FBA0" w14:textId="77777777" w:rsidR="00716D02" w:rsidRPr="00C16D19" w:rsidRDefault="00716D02" w:rsidP="00D74501">
            <w:pPr>
              <w:pStyle w:val="Akapitzlist"/>
              <w:numPr>
                <w:ilvl w:val="0"/>
                <w:numId w:val="31"/>
              </w:numPr>
              <w:snapToGrid w:val="0"/>
              <w:ind w:left="501" w:hanging="501"/>
              <w:rPr>
                <w:rFonts w:ascii="Garamond" w:hAnsi="Garamond"/>
              </w:rPr>
            </w:pPr>
          </w:p>
        </w:tc>
        <w:tc>
          <w:tcPr>
            <w:tcW w:w="8646" w:type="dxa"/>
            <w:tcBorders>
              <w:top w:val="single" w:sz="4" w:space="0" w:color="000000"/>
              <w:left w:val="single" w:sz="4" w:space="0" w:color="000000"/>
              <w:bottom w:val="single" w:sz="4" w:space="0" w:color="000000"/>
            </w:tcBorders>
            <w:shd w:val="clear" w:color="auto" w:fill="auto"/>
            <w:vAlign w:val="center"/>
          </w:tcPr>
          <w:p w14:paraId="1DE1F5D1" w14:textId="77777777" w:rsidR="00716D02" w:rsidRPr="00C16D19" w:rsidRDefault="00716D02" w:rsidP="00D74501">
            <w:pPr>
              <w:spacing w:beforeLines="60" w:before="144" w:after="60"/>
              <w:ind w:right="76"/>
              <w:rPr>
                <w:rFonts w:ascii="Garamond" w:hAnsi="Garamond" w:cs="Times New Roman"/>
              </w:rPr>
            </w:pPr>
            <w:r w:rsidRPr="00C16D19">
              <w:rPr>
                <w:rFonts w:ascii="Garamond" w:hAnsi="Garamond" w:cs="Times New Roman"/>
              </w:rPr>
              <w:t>Otwory doprowadzające i odprowadzające powietrze w przypadku pożaru automatycznie zamykają się zaworem z bezpiecznikiem termicznym</w:t>
            </w:r>
          </w:p>
        </w:tc>
        <w:tc>
          <w:tcPr>
            <w:tcW w:w="1559" w:type="dxa"/>
            <w:tcBorders>
              <w:top w:val="single" w:sz="4" w:space="0" w:color="000000"/>
              <w:left w:val="single" w:sz="4" w:space="0" w:color="auto"/>
              <w:bottom w:val="single" w:sz="4" w:space="0" w:color="000000"/>
            </w:tcBorders>
            <w:shd w:val="clear" w:color="auto" w:fill="auto"/>
            <w:vAlign w:val="center"/>
          </w:tcPr>
          <w:p w14:paraId="00A01611" w14:textId="77777777" w:rsidR="00716D02" w:rsidRPr="00C16D19" w:rsidRDefault="00716D02" w:rsidP="00D74501">
            <w:pPr>
              <w:spacing w:before="60" w:after="60"/>
              <w:jc w:val="center"/>
              <w:rPr>
                <w:rFonts w:ascii="Garamond" w:hAnsi="Garamond"/>
              </w:rPr>
            </w:pPr>
            <w:r w:rsidRPr="00C16D19">
              <w:rPr>
                <w:rFonts w:ascii="Garamond" w:eastAsia="Times New Roman" w:hAnsi="Garamond" w:cs="Times New Roman"/>
                <w:lang w:eastAsia="ar-SA"/>
              </w:rPr>
              <w:t>tak</w:t>
            </w:r>
          </w:p>
        </w:tc>
        <w:tc>
          <w:tcPr>
            <w:tcW w:w="1985" w:type="dxa"/>
            <w:tcBorders>
              <w:top w:val="single" w:sz="4" w:space="0" w:color="000000"/>
              <w:left w:val="single" w:sz="4" w:space="0" w:color="000000"/>
              <w:bottom w:val="single" w:sz="4" w:space="0" w:color="000000"/>
              <w:right w:val="single" w:sz="4" w:space="0" w:color="auto"/>
            </w:tcBorders>
            <w:shd w:val="clear" w:color="auto" w:fill="auto"/>
            <w:vAlign w:val="center"/>
          </w:tcPr>
          <w:p w14:paraId="187B3410" w14:textId="77777777" w:rsidR="00716D02" w:rsidRPr="00C16D19" w:rsidRDefault="00716D02" w:rsidP="00D74501">
            <w:pPr>
              <w:rPr>
                <w:rFonts w:ascii="Garamond" w:hAnsi="Garamond" w:cs="Times New Roman"/>
              </w:rPr>
            </w:pPr>
          </w:p>
        </w:tc>
        <w:tc>
          <w:tcPr>
            <w:tcW w:w="2126" w:type="dxa"/>
            <w:tcBorders>
              <w:top w:val="single" w:sz="4" w:space="0" w:color="auto"/>
              <w:bottom w:val="single" w:sz="4" w:space="0" w:color="auto"/>
              <w:right w:val="single" w:sz="4" w:space="0" w:color="auto"/>
            </w:tcBorders>
            <w:shd w:val="clear" w:color="auto" w:fill="auto"/>
            <w:vAlign w:val="center"/>
          </w:tcPr>
          <w:p w14:paraId="498911E5" w14:textId="77777777" w:rsidR="00716D02" w:rsidRPr="00C16D19" w:rsidRDefault="00716D02" w:rsidP="00D74501">
            <w:pPr>
              <w:jc w:val="center"/>
              <w:rPr>
                <w:rFonts w:ascii="Garamond" w:hAnsi="Garamond"/>
              </w:rPr>
            </w:pPr>
            <w:r w:rsidRPr="00C16D19">
              <w:rPr>
                <w:rFonts w:ascii="Garamond" w:eastAsia="Times New Roman" w:hAnsi="Garamond" w:cs="Times New Roman"/>
                <w:lang w:eastAsia="ar-SA"/>
              </w:rPr>
              <w:t>-------</w:t>
            </w:r>
          </w:p>
        </w:tc>
      </w:tr>
      <w:tr w:rsidR="00716D02" w:rsidRPr="00C16D19" w14:paraId="3A51E57E" w14:textId="77777777" w:rsidTr="00D74501">
        <w:tc>
          <w:tcPr>
            <w:tcW w:w="568" w:type="dxa"/>
            <w:tcBorders>
              <w:top w:val="single" w:sz="4" w:space="0" w:color="000000"/>
              <w:left w:val="single" w:sz="4" w:space="0" w:color="000000"/>
              <w:bottom w:val="single" w:sz="4" w:space="0" w:color="000000"/>
            </w:tcBorders>
            <w:shd w:val="clear" w:color="auto" w:fill="auto"/>
            <w:vAlign w:val="center"/>
          </w:tcPr>
          <w:p w14:paraId="18F60A19" w14:textId="77777777" w:rsidR="00716D02" w:rsidRPr="00C16D19" w:rsidRDefault="00716D02" w:rsidP="00D74501">
            <w:pPr>
              <w:pStyle w:val="Akapitzlist"/>
              <w:numPr>
                <w:ilvl w:val="0"/>
                <w:numId w:val="31"/>
              </w:numPr>
              <w:snapToGrid w:val="0"/>
              <w:ind w:left="501" w:hanging="501"/>
              <w:rPr>
                <w:rFonts w:ascii="Garamond" w:hAnsi="Garamond"/>
              </w:rPr>
            </w:pPr>
          </w:p>
        </w:tc>
        <w:tc>
          <w:tcPr>
            <w:tcW w:w="8646" w:type="dxa"/>
            <w:tcBorders>
              <w:top w:val="single" w:sz="4" w:space="0" w:color="000000"/>
              <w:left w:val="single" w:sz="4" w:space="0" w:color="000000"/>
              <w:bottom w:val="single" w:sz="4" w:space="0" w:color="000000"/>
            </w:tcBorders>
            <w:shd w:val="clear" w:color="auto" w:fill="auto"/>
            <w:vAlign w:val="center"/>
          </w:tcPr>
          <w:p w14:paraId="31EE13F6" w14:textId="77777777" w:rsidR="00716D02" w:rsidRPr="00C16D19" w:rsidRDefault="00716D02" w:rsidP="00D74501">
            <w:pPr>
              <w:spacing w:beforeLines="60" w:before="144" w:after="60"/>
              <w:ind w:right="76"/>
              <w:rPr>
                <w:rFonts w:ascii="Garamond" w:hAnsi="Garamond" w:cs="Times New Roman"/>
              </w:rPr>
            </w:pPr>
            <w:r w:rsidRPr="00C16D19">
              <w:rPr>
                <w:rFonts w:ascii="Garamond" w:hAnsi="Garamond" w:cs="Times New Roman"/>
              </w:rPr>
              <w:t>Drzwi zamykane na zamek z kluczem umieszczony w pobliżu ich górnej krawędzi, blokujący łapiący za górna framugę drzwi i wyposażony w kolorystyczny wskaźnik zamknięte/otwarte. Każde skrzydło z oddzielnym zamkiem i wskaźnikiem.</w:t>
            </w:r>
          </w:p>
        </w:tc>
        <w:tc>
          <w:tcPr>
            <w:tcW w:w="1559" w:type="dxa"/>
            <w:tcBorders>
              <w:top w:val="single" w:sz="4" w:space="0" w:color="000000"/>
              <w:left w:val="single" w:sz="4" w:space="0" w:color="auto"/>
              <w:bottom w:val="single" w:sz="4" w:space="0" w:color="000000"/>
            </w:tcBorders>
            <w:shd w:val="clear" w:color="auto" w:fill="auto"/>
            <w:vAlign w:val="center"/>
          </w:tcPr>
          <w:p w14:paraId="158084A9" w14:textId="77777777" w:rsidR="00716D02" w:rsidRPr="00C16D19" w:rsidRDefault="00716D02" w:rsidP="00D74501">
            <w:pPr>
              <w:spacing w:before="60" w:after="60"/>
              <w:jc w:val="center"/>
              <w:rPr>
                <w:rFonts w:ascii="Garamond" w:hAnsi="Garamond"/>
              </w:rPr>
            </w:pPr>
            <w:r w:rsidRPr="00C16D19">
              <w:rPr>
                <w:rFonts w:ascii="Garamond" w:eastAsia="Times New Roman" w:hAnsi="Garamond" w:cs="Times New Roman"/>
                <w:lang w:eastAsia="ar-SA"/>
              </w:rPr>
              <w:t>tak</w:t>
            </w:r>
          </w:p>
        </w:tc>
        <w:tc>
          <w:tcPr>
            <w:tcW w:w="1985" w:type="dxa"/>
            <w:tcBorders>
              <w:top w:val="single" w:sz="4" w:space="0" w:color="000000"/>
              <w:left w:val="single" w:sz="4" w:space="0" w:color="000000"/>
              <w:bottom w:val="single" w:sz="4" w:space="0" w:color="000000"/>
              <w:right w:val="single" w:sz="4" w:space="0" w:color="auto"/>
            </w:tcBorders>
            <w:shd w:val="clear" w:color="auto" w:fill="auto"/>
            <w:vAlign w:val="center"/>
          </w:tcPr>
          <w:p w14:paraId="7E6DF506" w14:textId="77777777" w:rsidR="00716D02" w:rsidRPr="00C16D19" w:rsidRDefault="00716D02" w:rsidP="00D74501">
            <w:pPr>
              <w:rPr>
                <w:rFonts w:ascii="Garamond" w:hAnsi="Garamond" w:cs="Times New Roman"/>
              </w:rPr>
            </w:pPr>
          </w:p>
        </w:tc>
        <w:tc>
          <w:tcPr>
            <w:tcW w:w="2126" w:type="dxa"/>
            <w:tcBorders>
              <w:top w:val="single" w:sz="4" w:space="0" w:color="auto"/>
              <w:bottom w:val="single" w:sz="4" w:space="0" w:color="auto"/>
              <w:right w:val="single" w:sz="4" w:space="0" w:color="auto"/>
            </w:tcBorders>
            <w:shd w:val="clear" w:color="auto" w:fill="auto"/>
            <w:vAlign w:val="center"/>
          </w:tcPr>
          <w:p w14:paraId="5B5DD8C5" w14:textId="77777777" w:rsidR="00716D02" w:rsidRPr="00C16D19" w:rsidRDefault="00716D02" w:rsidP="00D74501">
            <w:pPr>
              <w:jc w:val="center"/>
              <w:rPr>
                <w:rFonts w:ascii="Garamond" w:hAnsi="Garamond"/>
              </w:rPr>
            </w:pPr>
            <w:r w:rsidRPr="00C16D19">
              <w:rPr>
                <w:rFonts w:ascii="Garamond" w:eastAsia="Times New Roman" w:hAnsi="Garamond" w:cs="Times New Roman"/>
                <w:lang w:eastAsia="ar-SA"/>
              </w:rPr>
              <w:t>-------</w:t>
            </w:r>
          </w:p>
        </w:tc>
      </w:tr>
      <w:tr w:rsidR="00716D02" w:rsidRPr="00C16D19" w14:paraId="0C66FEA5" w14:textId="77777777" w:rsidTr="00D74501">
        <w:tc>
          <w:tcPr>
            <w:tcW w:w="568" w:type="dxa"/>
            <w:tcBorders>
              <w:top w:val="single" w:sz="4" w:space="0" w:color="000000"/>
              <w:left w:val="single" w:sz="4" w:space="0" w:color="000000"/>
              <w:bottom w:val="single" w:sz="4" w:space="0" w:color="000000"/>
            </w:tcBorders>
            <w:shd w:val="clear" w:color="auto" w:fill="auto"/>
            <w:vAlign w:val="center"/>
          </w:tcPr>
          <w:p w14:paraId="72DDEA23" w14:textId="77777777" w:rsidR="00716D02" w:rsidRPr="00C16D19" w:rsidRDefault="00716D02" w:rsidP="00D74501">
            <w:pPr>
              <w:pStyle w:val="Akapitzlist"/>
              <w:numPr>
                <w:ilvl w:val="0"/>
                <w:numId w:val="31"/>
              </w:numPr>
              <w:snapToGrid w:val="0"/>
              <w:ind w:left="501" w:hanging="501"/>
              <w:rPr>
                <w:rFonts w:ascii="Garamond" w:hAnsi="Garamond"/>
              </w:rPr>
            </w:pPr>
          </w:p>
        </w:tc>
        <w:tc>
          <w:tcPr>
            <w:tcW w:w="8646" w:type="dxa"/>
            <w:tcBorders>
              <w:top w:val="single" w:sz="4" w:space="0" w:color="000000"/>
              <w:left w:val="single" w:sz="4" w:space="0" w:color="000000"/>
              <w:bottom w:val="single" w:sz="4" w:space="0" w:color="000000"/>
            </w:tcBorders>
            <w:shd w:val="clear" w:color="auto" w:fill="auto"/>
            <w:vAlign w:val="center"/>
          </w:tcPr>
          <w:p w14:paraId="466C38FA" w14:textId="77777777" w:rsidR="00716D02" w:rsidRPr="00C16D19" w:rsidRDefault="00716D02" w:rsidP="00D74501">
            <w:pPr>
              <w:spacing w:beforeLines="60" w:before="144" w:after="60"/>
              <w:ind w:right="76"/>
              <w:rPr>
                <w:rFonts w:ascii="Garamond" w:hAnsi="Garamond" w:cs="Times New Roman"/>
              </w:rPr>
            </w:pPr>
            <w:r w:rsidRPr="00C16D19">
              <w:rPr>
                <w:rFonts w:ascii="Garamond" w:hAnsi="Garamond" w:cs="Times New Roman"/>
              </w:rPr>
              <w:t>Drzwi na zawiasach umożliwiających ich zatrzymanie w każdej pozycji. Automatyczne zamykanie drzwi z każdej pozycji, w razie pożaru.</w:t>
            </w:r>
          </w:p>
        </w:tc>
        <w:tc>
          <w:tcPr>
            <w:tcW w:w="1559" w:type="dxa"/>
            <w:tcBorders>
              <w:top w:val="single" w:sz="4" w:space="0" w:color="000000"/>
              <w:left w:val="single" w:sz="4" w:space="0" w:color="auto"/>
              <w:bottom w:val="single" w:sz="4" w:space="0" w:color="000000"/>
            </w:tcBorders>
            <w:shd w:val="clear" w:color="auto" w:fill="auto"/>
            <w:vAlign w:val="center"/>
          </w:tcPr>
          <w:p w14:paraId="40D296D4" w14:textId="77777777" w:rsidR="00716D02" w:rsidRPr="00C16D19" w:rsidRDefault="00716D02" w:rsidP="00D74501">
            <w:pPr>
              <w:spacing w:before="60" w:after="60"/>
              <w:jc w:val="center"/>
              <w:rPr>
                <w:rFonts w:ascii="Garamond" w:hAnsi="Garamond"/>
              </w:rPr>
            </w:pPr>
            <w:r w:rsidRPr="00C16D19">
              <w:rPr>
                <w:rFonts w:ascii="Garamond" w:eastAsia="Times New Roman" w:hAnsi="Garamond" w:cs="Times New Roman"/>
                <w:lang w:eastAsia="ar-SA"/>
              </w:rPr>
              <w:t>tak</w:t>
            </w:r>
          </w:p>
        </w:tc>
        <w:tc>
          <w:tcPr>
            <w:tcW w:w="1985" w:type="dxa"/>
            <w:tcBorders>
              <w:top w:val="single" w:sz="4" w:space="0" w:color="000000"/>
              <w:left w:val="single" w:sz="4" w:space="0" w:color="000000"/>
              <w:bottom w:val="single" w:sz="4" w:space="0" w:color="000000"/>
              <w:right w:val="single" w:sz="4" w:space="0" w:color="auto"/>
            </w:tcBorders>
            <w:shd w:val="clear" w:color="auto" w:fill="auto"/>
            <w:vAlign w:val="center"/>
          </w:tcPr>
          <w:p w14:paraId="69F10BD8" w14:textId="77777777" w:rsidR="00716D02" w:rsidRPr="00C16D19" w:rsidRDefault="00716D02" w:rsidP="00D74501">
            <w:pPr>
              <w:rPr>
                <w:rFonts w:ascii="Garamond" w:hAnsi="Garamond" w:cs="Times New Roman"/>
              </w:rPr>
            </w:pPr>
          </w:p>
        </w:tc>
        <w:tc>
          <w:tcPr>
            <w:tcW w:w="2126" w:type="dxa"/>
            <w:tcBorders>
              <w:top w:val="single" w:sz="4" w:space="0" w:color="auto"/>
              <w:bottom w:val="single" w:sz="4" w:space="0" w:color="auto"/>
              <w:right w:val="single" w:sz="4" w:space="0" w:color="auto"/>
            </w:tcBorders>
            <w:shd w:val="clear" w:color="auto" w:fill="auto"/>
            <w:vAlign w:val="center"/>
          </w:tcPr>
          <w:p w14:paraId="5F604C96" w14:textId="77777777" w:rsidR="00716D02" w:rsidRPr="00C16D19" w:rsidRDefault="00716D02" w:rsidP="00D74501">
            <w:pPr>
              <w:jc w:val="center"/>
              <w:rPr>
                <w:rFonts w:ascii="Garamond" w:hAnsi="Garamond"/>
              </w:rPr>
            </w:pPr>
            <w:r w:rsidRPr="00C16D19">
              <w:rPr>
                <w:rFonts w:ascii="Garamond" w:eastAsia="Times New Roman" w:hAnsi="Garamond" w:cs="Times New Roman"/>
                <w:lang w:eastAsia="ar-SA"/>
              </w:rPr>
              <w:t>-------</w:t>
            </w:r>
          </w:p>
        </w:tc>
      </w:tr>
      <w:tr w:rsidR="00716D02" w:rsidRPr="00C16D19" w14:paraId="71C9EE0C" w14:textId="77777777" w:rsidTr="00D74501">
        <w:tc>
          <w:tcPr>
            <w:tcW w:w="568" w:type="dxa"/>
            <w:tcBorders>
              <w:top w:val="single" w:sz="4" w:space="0" w:color="000000"/>
              <w:left w:val="single" w:sz="4" w:space="0" w:color="000000"/>
              <w:bottom w:val="single" w:sz="4" w:space="0" w:color="000000"/>
            </w:tcBorders>
            <w:shd w:val="clear" w:color="auto" w:fill="auto"/>
            <w:vAlign w:val="center"/>
          </w:tcPr>
          <w:p w14:paraId="6643C5D9" w14:textId="77777777" w:rsidR="00716D02" w:rsidRPr="00C16D19" w:rsidRDefault="00716D02" w:rsidP="00D74501">
            <w:pPr>
              <w:pStyle w:val="Akapitzlist"/>
              <w:numPr>
                <w:ilvl w:val="0"/>
                <w:numId w:val="31"/>
              </w:numPr>
              <w:snapToGrid w:val="0"/>
              <w:ind w:left="501" w:hanging="501"/>
              <w:rPr>
                <w:rFonts w:ascii="Garamond" w:hAnsi="Garamond"/>
              </w:rPr>
            </w:pPr>
          </w:p>
        </w:tc>
        <w:tc>
          <w:tcPr>
            <w:tcW w:w="8646" w:type="dxa"/>
            <w:tcBorders>
              <w:top w:val="single" w:sz="4" w:space="0" w:color="000000"/>
              <w:left w:val="single" w:sz="4" w:space="0" w:color="000000"/>
              <w:bottom w:val="single" w:sz="4" w:space="0" w:color="000000"/>
            </w:tcBorders>
            <w:shd w:val="clear" w:color="auto" w:fill="auto"/>
            <w:vAlign w:val="center"/>
          </w:tcPr>
          <w:p w14:paraId="510A01BA" w14:textId="77777777" w:rsidR="00716D02" w:rsidRPr="00C16D19" w:rsidRDefault="00716D02" w:rsidP="00D74501">
            <w:pPr>
              <w:spacing w:beforeLines="60" w:before="144" w:after="60"/>
              <w:ind w:right="76"/>
              <w:rPr>
                <w:rFonts w:ascii="Garamond" w:hAnsi="Garamond" w:cs="Times New Roman"/>
              </w:rPr>
            </w:pPr>
            <w:r w:rsidRPr="00C16D19">
              <w:rPr>
                <w:rFonts w:ascii="Garamond" w:hAnsi="Garamond" w:cs="Times New Roman"/>
              </w:rPr>
              <w:t>Podstawa szafy specjalnie wyprofilowana do bezpośredniego transportu za pomocą wózka paletowego, bez konieczności stosowania palety.</w:t>
            </w:r>
          </w:p>
        </w:tc>
        <w:tc>
          <w:tcPr>
            <w:tcW w:w="1559" w:type="dxa"/>
            <w:tcBorders>
              <w:top w:val="single" w:sz="4" w:space="0" w:color="000000"/>
              <w:left w:val="single" w:sz="4" w:space="0" w:color="auto"/>
              <w:bottom w:val="single" w:sz="4" w:space="0" w:color="000000"/>
            </w:tcBorders>
            <w:shd w:val="clear" w:color="auto" w:fill="auto"/>
            <w:vAlign w:val="center"/>
          </w:tcPr>
          <w:p w14:paraId="07F12BFE" w14:textId="77777777" w:rsidR="00716D02" w:rsidRPr="00C16D19" w:rsidRDefault="00716D02" w:rsidP="00D74501">
            <w:pPr>
              <w:spacing w:before="60" w:after="60"/>
              <w:jc w:val="center"/>
              <w:rPr>
                <w:rFonts w:ascii="Garamond" w:hAnsi="Garamond"/>
              </w:rPr>
            </w:pPr>
            <w:r w:rsidRPr="00C16D19">
              <w:rPr>
                <w:rFonts w:ascii="Garamond" w:eastAsia="Times New Roman" w:hAnsi="Garamond" w:cs="Times New Roman"/>
                <w:lang w:eastAsia="ar-SA"/>
              </w:rPr>
              <w:t>tak</w:t>
            </w:r>
          </w:p>
        </w:tc>
        <w:tc>
          <w:tcPr>
            <w:tcW w:w="1985" w:type="dxa"/>
            <w:tcBorders>
              <w:top w:val="single" w:sz="4" w:space="0" w:color="000000"/>
              <w:left w:val="single" w:sz="4" w:space="0" w:color="000000"/>
              <w:bottom w:val="single" w:sz="4" w:space="0" w:color="000000"/>
              <w:right w:val="single" w:sz="4" w:space="0" w:color="auto"/>
            </w:tcBorders>
            <w:shd w:val="clear" w:color="auto" w:fill="auto"/>
            <w:vAlign w:val="center"/>
          </w:tcPr>
          <w:p w14:paraId="4A316692" w14:textId="77777777" w:rsidR="00716D02" w:rsidRPr="00C16D19" w:rsidRDefault="00716D02" w:rsidP="00D74501">
            <w:pPr>
              <w:rPr>
                <w:rFonts w:ascii="Garamond" w:hAnsi="Garamond" w:cs="Times New Roman"/>
              </w:rPr>
            </w:pPr>
          </w:p>
        </w:tc>
        <w:tc>
          <w:tcPr>
            <w:tcW w:w="2126" w:type="dxa"/>
            <w:tcBorders>
              <w:top w:val="single" w:sz="4" w:space="0" w:color="auto"/>
              <w:bottom w:val="single" w:sz="4" w:space="0" w:color="auto"/>
              <w:right w:val="single" w:sz="4" w:space="0" w:color="auto"/>
            </w:tcBorders>
            <w:shd w:val="clear" w:color="auto" w:fill="auto"/>
            <w:vAlign w:val="center"/>
          </w:tcPr>
          <w:p w14:paraId="6438CAD3" w14:textId="77777777" w:rsidR="00716D02" w:rsidRPr="00C16D19" w:rsidRDefault="00716D02" w:rsidP="00D74501">
            <w:pPr>
              <w:jc w:val="center"/>
              <w:rPr>
                <w:rFonts w:ascii="Garamond" w:hAnsi="Garamond"/>
              </w:rPr>
            </w:pPr>
            <w:r w:rsidRPr="00C16D19">
              <w:rPr>
                <w:rFonts w:ascii="Garamond" w:eastAsia="Times New Roman" w:hAnsi="Garamond" w:cs="Times New Roman"/>
                <w:lang w:eastAsia="ar-SA"/>
              </w:rPr>
              <w:t>-------</w:t>
            </w:r>
          </w:p>
        </w:tc>
      </w:tr>
      <w:tr w:rsidR="00716D02" w:rsidRPr="00C16D19" w14:paraId="384E7E3C" w14:textId="77777777" w:rsidTr="00D74501">
        <w:tc>
          <w:tcPr>
            <w:tcW w:w="568" w:type="dxa"/>
            <w:tcBorders>
              <w:top w:val="single" w:sz="4" w:space="0" w:color="000000"/>
              <w:left w:val="single" w:sz="4" w:space="0" w:color="000000"/>
              <w:bottom w:val="single" w:sz="4" w:space="0" w:color="000000"/>
            </w:tcBorders>
            <w:shd w:val="clear" w:color="auto" w:fill="auto"/>
            <w:vAlign w:val="center"/>
          </w:tcPr>
          <w:p w14:paraId="6ABE23B0" w14:textId="77777777" w:rsidR="00716D02" w:rsidRPr="00C16D19" w:rsidRDefault="00716D02" w:rsidP="00D74501">
            <w:pPr>
              <w:pStyle w:val="Akapitzlist"/>
              <w:numPr>
                <w:ilvl w:val="0"/>
                <w:numId w:val="31"/>
              </w:numPr>
              <w:snapToGrid w:val="0"/>
              <w:ind w:left="501" w:hanging="501"/>
              <w:rPr>
                <w:rFonts w:ascii="Garamond" w:hAnsi="Garamond"/>
              </w:rPr>
            </w:pPr>
          </w:p>
        </w:tc>
        <w:tc>
          <w:tcPr>
            <w:tcW w:w="8646" w:type="dxa"/>
            <w:tcBorders>
              <w:top w:val="single" w:sz="4" w:space="0" w:color="000000"/>
              <w:left w:val="single" w:sz="4" w:space="0" w:color="000000"/>
              <w:bottom w:val="single" w:sz="4" w:space="0" w:color="000000"/>
            </w:tcBorders>
            <w:shd w:val="clear" w:color="auto" w:fill="auto"/>
            <w:vAlign w:val="center"/>
          </w:tcPr>
          <w:p w14:paraId="1B6C1558" w14:textId="77777777" w:rsidR="00716D02" w:rsidRPr="00C16D19" w:rsidRDefault="00716D02" w:rsidP="00D74501">
            <w:pPr>
              <w:spacing w:beforeLines="60" w:before="144" w:after="60"/>
              <w:ind w:right="76"/>
              <w:rPr>
                <w:rFonts w:ascii="Garamond" w:hAnsi="Garamond" w:cs="Times New Roman"/>
              </w:rPr>
            </w:pPr>
            <w:r w:rsidRPr="00C16D19">
              <w:rPr>
                <w:rFonts w:ascii="Garamond" w:hAnsi="Garamond" w:cs="Times New Roman"/>
              </w:rPr>
              <w:t>Wyposażenie: przyłącze uziemiające, 3 półki oraz wanienka zbiorcza z taca perforowaną.</w:t>
            </w:r>
          </w:p>
        </w:tc>
        <w:tc>
          <w:tcPr>
            <w:tcW w:w="1559" w:type="dxa"/>
            <w:tcBorders>
              <w:top w:val="single" w:sz="4" w:space="0" w:color="000000"/>
              <w:left w:val="single" w:sz="4" w:space="0" w:color="auto"/>
              <w:bottom w:val="single" w:sz="4" w:space="0" w:color="000000"/>
            </w:tcBorders>
            <w:shd w:val="clear" w:color="auto" w:fill="auto"/>
            <w:vAlign w:val="center"/>
          </w:tcPr>
          <w:p w14:paraId="1C7B94DB" w14:textId="77777777" w:rsidR="00716D02" w:rsidRPr="00C16D19" w:rsidRDefault="00716D02" w:rsidP="00D74501">
            <w:pPr>
              <w:spacing w:before="60" w:after="60"/>
              <w:jc w:val="center"/>
              <w:rPr>
                <w:rFonts w:ascii="Garamond" w:hAnsi="Garamond"/>
              </w:rPr>
            </w:pPr>
            <w:r w:rsidRPr="00C16D19">
              <w:rPr>
                <w:rFonts w:ascii="Garamond" w:eastAsia="Times New Roman" w:hAnsi="Garamond" w:cs="Times New Roman"/>
                <w:lang w:eastAsia="ar-SA"/>
              </w:rPr>
              <w:t>tak</w:t>
            </w:r>
          </w:p>
        </w:tc>
        <w:tc>
          <w:tcPr>
            <w:tcW w:w="1985" w:type="dxa"/>
            <w:tcBorders>
              <w:top w:val="single" w:sz="4" w:space="0" w:color="000000"/>
              <w:left w:val="single" w:sz="4" w:space="0" w:color="000000"/>
              <w:bottom w:val="single" w:sz="4" w:space="0" w:color="000000"/>
              <w:right w:val="single" w:sz="4" w:space="0" w:color="auto"/>
            </w:tcBorders>
            <w:shd w:val="clear" w:color="auto" w:fill="auto"/>
            <w:vAlign w:val="center"/>
          </w:tcPr>
          <w:p w14:paraId="4C0A5EC3" w14:textId="77777777" w:rsidR="00716D02" w:rsidRPr="00C16D19" w:rsidRDefault="00716D02" w:rsidP="00D74501">
            <w:pPr>
              <w:rPr>
                <w:rFonts w:ascii="Garamond" w:hAnsi="Garamond" w:cs="Times New Roman"/>
              </w:rPr>
            </w:pPr>
          </w:p>
        </w:tc>
        <w:tc>
          <w:tcPr>
            <w:tcW w:w="2126" w:type="dxa"/>
            <w:tcBorders>
              <w:top w:val="single" w:sz="4" w:space="0" w:color="auto"/>
              <w:bottom w:val="single" w:sz="4" w:space="0" w:color="auto"/>
              <w:right w:val="single" w:sz="4" w:space="0" w:color="auto"/>
            </w:tcBorders>
            <w:shd w:val="clear" w:color="auto" w:fill="auto"/>
            <w:vAlign w:val="center"/>
          </w:tcPr>
          <w:p w14:paraId="44E24A70" w14:textId="77777777" w:rsidR="00716D02" w:rsidRPr="00C16D19" w:rsidRDefault="00716D02" w:rsidP="00D74501">
            <w:pPr>
              <w:jc w:val="center"/>
              <w:rPr>
                <w:rFonts w:ascii="Garamond" w:hAnsi="Garamond"/>
              </w:rPr>
            </w:pPr>
            <w:r w:rsidRPr="00C16D19">
              <w:rPr>
                <w:rFonts w:ascii="Garamond" w:eastAsia="Times New Roman" w:hAnsi="Garamond" w:cs="Times New Roman"/>
                <w:lang w:eastAsia="ar-SA"/>
              </w:rPr>
              <w:t>-------</w:t>
            </w:r>
          </w:p>
        </w:tc>
      </w:tr>
      <w:tr w:rsidR="00716D02" w:rsidRPr="00C16D19" w14:paraId="74A7B7AE" w14:textId="77777777" w:rsidTr="00D74501">
        <w:trPr>
          <w:trHeight w:val="927"/>
        </w:trPr>
        <w:tc>
          <w:tcPr>
            <w:tcW w:w="568" w:type="dxa"/>
            <w:tcBorders>
              <w:top w:val="single" w:sz="4" w:space="0" w:color="000000"/>
              <w:left w:val="single" w:sz="4" w:space="0" w:color="000000"/>
              <w:bottom w:val="single" w:sz="4" w:space="0" w:color="000000"/>
            </w:tcBorders>
            <w:shd w:val="clear" w:color="auto" w:fill="auto"/>
            <w:vAlign w:val="center"/>
          </w:tcPr>
          <w:p w14:paraId="364D8B94" w14:textId="77777777" w:rsidR="00716D02" w:rsidRPr="00C16D19" w:rsidRDefault="00716D02" w:rsidP="00D74501">
            <w:pPr>
              <w:pStyle w:val="Akapitzlist"/>
              <w:numPr>
                <w:ilvl w:val="0"/>
                <w:numId w:val="31"/>
              </w:numPr>
              <w:snapToGrid w:val="0"/>
              <w:ind w:left="501" w:hanging="501"/>
              <w:rPr>
                <w:rFonts w:ascii="Garamond" w:hAnsi="Garamond"/>
              </w:rPr>
            </w:pPr>
          </w:p>
        </w:tc>
        <w:tc>
          <w:tcPr>
            <w:tcW w:w="8646" w:type="dxa"/>
            <w:tcBorders>
              <w:top w:val="single" w:sz="4" w:space="0" w:color="000000"/>
              <w:left w:val="single" w:sz="4" w:space="0" w:color="000000"/>
              <w:bottom w:val="single" w:sz="4" w:space="0" w:color="000000"/>
            </w:tcBorders>
            <w:shd w:val="clear" w:color="auto" w:fill="auto"/>
            <w:vAlign w:val="center"/>
          </w:tcPr>
          <w:p w14:paraId="57F0870E" w14:textId="77777777" w:rsidR="00716D02" w:rsidRPr="00C16D19" w:rsidRDefault="00716D02" w:rsidP="00D74501">
            <w:pPr>
              <w:spacing w:beforeLines="60" w:before="144" w:after="60"/>
              <w:ind w:right="76"/>
              <w:rPr>
                <w:rFonts w:ascii="Garamond" w:hAnsi="Garamond" w:cs="Times New Roman"/>
              </w:rPr>
            </w:pPr>
            <w:r w:rsidRPr="00C16D19">
              <w:rPr>
                <w:rFonts w:ascii="Garamond" w:hAnsi="Garamond" w:cs="Times New Roman"/>
              </w:rPr>
              <w:t>Wymagana jest możliwość regulacji wysokości szafy na nóżkach, w granicach -5 do +15 mm (poziomowanie) od wewnątrz lub zewnątrz szafy.</w:t>
            </w:r>
          </w:p>
        </w:tc>
        <w:tc>
          <w:tcPr>
            <w:tcW w:w="1559" w:type="dxa"/>
            <w:tcBorders>
              <w:top w:val="single" w:sz="4" w:space="0" w:color="000000"/>
              <w:left w:val="single" w:sz="4" w:space="0" w:color="auto"/>
              <w:bottom w:val="single" w:sz="4" w:space="0" w:color="000000"/>
            </w:tcBorders>
            <w:shd w:val="clear" w:color="auto" w:fill="auto"/>
            <w:vAlign w:val="center"/>
          </w:tcPr>
          <w:p w14:paraId="4179F934" w14:textId="77777777" w:rsidR="00716D02" w:rsidRPr="00C16D19" w:rsidRDefault="00716D02" w:rsidP="00D74501">
            <w:pPr>
              <w:snapToGrid w:val="0"/>
              <w:spacing w:before="60" w:after="60"/>
              <w:jc w:val="center"/>
              <w:rPr>
                <w:rFonts w:ascii="Garamond" w:hAnsi="Garamond" w:cs="Times New Roman"/>
              </w:rPr>
            </w:pPr>
            <w:r w:rsidRPr="00C16D19">
              <w:rPr>
                <w:rFonts w:ascii="Garamond" w:hAnsi="Garamond" w:cs="Times New Roman"/>
              </w:rPr>
              <w:t>Tak /podać</w:t>
            </w:r>
          </w:p>
        </w:tc>
        <w:tc>
          <w:tcPr>
            <w:tcW w:w="1985" w:type="dxa"/>
            <w:tcBorders>
              <w:top w:val="single" w:sz="4" w:space="0" w:color="000000"/>
              <w:left w:val="single" w:sz="4" w:space="0" w:color="000000"/>
              <w:bottom w:val="single" w:sz="4" w:space="0" w:color="000000"/>
              <w:right w:val="single" w:sz="4" w:space="0" w:color="auto"/>
            </w:tcBorders>
            <w:shd w:val="clear" w:color="auto" w:fill="auto"/>
            <w:vAlign w:val="center"/>
          </w:tcPr>
          <w:p w14:paraId="7F5A26EA" w14:textId="77777777" w:rsidR="00716D02" w:rsidRPr="00C16D19" w:rsidRDefault="00716D02" w:rsidP="00D74501">
            <w:pPr>
              <w:rPr>
                <w:rFonts w:ascii="Garamond" w:hAnsi="Garamond" w:cs="Times New Roman"/>
              </w:rPr>
            </w:pPr>
          </w:p>
        </w:tc>
        <w:tc>
          <w:tcPr>
            <w:tcW w:w="2126" w:type="dxa"/>
            <w:tcBorders>
              <w:top w:val="single" w:sz="4" w:space="0" w:color="auto"/>
              <w:bottom w:val="single" w:sz="4" w:space="0" w:color="auto"/>
              <w:right w:val="single" w:sz="4" w:space="0" w:color="auto"/>
            </w:tcBorders>
            <w:shd w:val="clear" w:color="auto" w:fill="auto"/>
            <w:vAlign w:val="center"/>
          </w:tcPr>
          <w:p w14:paraId="4093D5D8" w14:textId="77777777" w:rsidR="00716D02" w:rsidRPr="00C16D19" w:rsidRDefault="00716D02" w:rsidP="00D74501">
            <w:pPr>
              <w:suppressAutoHyphens/>
              <w:spacing w:after="0" w:line="240" w:lineRule="auto"/>
              <w:jc w:val="center"/>
              <w:rPr>
                <w:rFonts w:ascii="Garamond" w:hAnsi="Garamond" w:cs="Times New Roman"/>
              </w:rPr>
            </w:pPr>
            <w:r w:rsidRPr="00C16D19">
              <w:rPr>
                <w:rFonts w:ascii="Garamond" w:hAnsi="Garamond" w:cs="Times New Roman"/>
              </w:rPr>
              <w:t xml:space="preserve">regulacja </w:t>
            </w:r>
            <w:r w:rsidR="007517E1" w:rsidRPr="00C16D19">
              <w:rPr>
                <w:rFonts w:ascii="Garamond" w:hAnsi="Garamond" w:cs="Times New Roman"/>
              </w:rPr>
              <w:t xml:space="preserve"> od wewnątrz szafy</w:t>
            </w:r>
            <w:r w:rsidRPr="00C16D19">
              <w:rPr>
                <w:rFonts w:ascii="Garamond" w:hAnsi="Garamond" w:cs="Times New Roman"/>
              </w:rPr>
              <w:t xml:space="preserve"> – 5 pkt.</w:t>
            </w:r>
          </w:p>
          <w:p w14:paraId="027F9C9C" w14:textId="77777777" w:rsidR="00716D02" w:rsidRPr="00C16D19" w:rsidRDefault="00716D02" w:rsidP="00D74501">
            <w:pPr>
              <w:suppressAutoHyphens/>
              <w:spacing w:after="0" w:line="240" w:lineRule="auto"/>
              <w:jc w:val="center"/>
              <w:rPr>
                <w:rFonts w:ascii="Garamond" w:eastAsia="Times New Roman" w:hAnsi="Garamond" w:cs="Times New Roman"/>
                <w:lang w:eastAsia="ar-SA"/>
              </w:rPr>
            </w:pPr>
            <w:r w:rsidRPr="00C16D19">
              <w:rPr>
                <w:rFonts w:ascii="Garamond" w:hAnsi="Garamond" w:cs="Times New Roman"/>
              </w:rPr>
              <w:t>od zewnątrz</w:t>
            </w:r>
            <w:r w:rsidR="007517E1" w:rsidRPr="00C16D19">
              <w:rPr>
                <w:rFonts w:ascii="Garamond" w:hAnsi="Garamond" w:cs="Times New Roman"/>
              </w:rPr>
              <w:t xml:space="preserve"> </w:t>
            </w:r>
            <w:r w:rsidRPr="00C16D19">
              <w:rPr>
                <w:rFonts w:ascii="Garamond" w:hAnsi="Garamond" w:cs="Times New Roman"/>
              </w:rPr>
              <w:t>- 0 pkt</w:t>
            </w:r>
          </w:p>
        </w:tc>
      </w:tr>
      <w:tr w:rsidR="00716D02" w:rsidRPr="00C16D19" w14:paraId="16CB20CA" w14:textId="77777777" w:rsidTr="00D74501">
        <w:tc>
          <w:tcPr>
            <w:tcW w:w="568" w:type="dxa"/>
            <w:tcBorders>
              <w:top w:val="single" w:sz="4" w:space="0" w:color="000000"/>
              <w:left w:val="single" w:sz="4" w:space="0" w:color="000000"/>
              <w:bottom w:val="single" w:sz="4" w:space="0" w:color="000000"/>
            </w:tcBorders>
            <w:shd w:val="clear" w:color="auto" w:fill="auto"/>
            <w:vAlign w:val="center"/>
          </w:tcPr>
          <w:p w14:paraId="613E7217" w14:textId="77777777" w:rsidR="00716D02" w:rsidRPr="00C16D19" w:rsidRDefault="00716D02" w:rsidP="00D74501">
            <w:pPr>
              <w:pStyle w:val="Akapitzlist"/>
              <w:numPr>
                <w:ilvl w:val="0"/>
                <w:numId w:val="31"/>
              </w:numPr>
              <w:snapToGrid w:val="0"/>
              <w:ind w:left="501" w:hanging="501"/>
              <w:rPr>
                <w:rFonts w:ascii="Garamond" w:hAnsi="Garamond"/>
              </w:rPr>
            </w:pPr>
          </w:p>
        </w:tc>
        <w:tc>
          <w:tcPr>
            <w:tcW w:w="8646" w:type="dxa"/>
            <w:tcBorders>
              <w:top w:val="single" w:sz="4" w:space="0" w:color="000000"/>
              <w:left w:val="single" w:sz="4" w:space="0" w:color="000000"/>
              <w:bottom w:val="single" w:sz="4" w:space="0" w:color="000000"/>
            </w:tcBorders>
            <w:shd w:val="clear" w:color="auto" w:fill="auto"/>
            <w:vAlign w:val="center"/>
          </w:tcPr>
          <w:p w14:paraId="33ABD212" w14:textId="77777777" w:rsidR="00716D02" w:rsidRPr="00C16D19" w:rsidRDefault="00716D02" w:rsidP="00D74501">
            <w:pPr>
              <w:spacing w:beforeLines="60" w:before="144" w:after="60"/>
              <w:ind w:right="76"/>
              <w:rPr>
                <w:rFonts w:ascii="Garamond" w:hAnsi="Garamond" w:cs="Times New Roman"/>
              </w:rPr>
            </w:pPr>
            <w:r w:rsidRPr="00C16D19">
              <w:rPr>
                <w:rFonts w:ascii="Garamond" w:hAnsi="Garamond" w:cs="Times New Roman"/>
              </w:rPr>
              <w:t>Dopuszczalna</w:t>
            </w:r>
            <w:r w:rsidR="00A961B8">
              <w:rPr>
                <w:rFonts w:ascii="Garamond" w:hAnsi="Garamond" w:cs="Times New Roman"/>
              </w:rPr>
              <w:t xml:space="preserve"> max.</w:t>
            </w:r>
            <w:r w:rsidRPr="00C16D19">
              <w:rPr>
                <w:rFonts w:ascii="Garamond" w:hAnsi="Garamond" w:cs="Times New Roman"/>
              </w:rPr>
              <w:t xml:space="preserve"> ładowność szafy: 600 kg</w:t>
            </w:r>
          </w:p>
        </w:tc>
        <w:tc>
          <w:tcPr>
            <w:tcW w:w="1559" w:type="dxa"/>
            <w:tcBorders>
              <w:top w:val="single" w:sz="4" w:space="0" w:color="000000"/>
              <w:left w:val="single" w:sz="4" w:space="0" w:color="auto"/>
              <w:bottom w:val="single" w:sz="4" w:space="0" w:color="000000"/>
            </w:tcBorders>
            <w:shd w:val="clear" w:color="auto" w:fill="auto"/>
            <w:vAlign w:val="center"/>
          </w:tcPr>
          <w:p w14:paraId="61A6BDBA" w14:textId="77777777" w:rsidR="00716D02" w:rsidRPr="00C16D19" w:rsidRDefault="004463B1" w:rsidP="00D74501">
            <w:pPr>
              <w:spacing w:before="60" w:after="60"/>
              <w:jc w:val="center"/>
              <w:rPr>
                <w:rFonts w:ascii="Garamond" w:hAnsi="Garamond"/>
              </w:rPr>
            </w:pPr>
            <w:r w:rsidRPr="00C16D19">
              <w:rPr>
                <w:rFonts w:ascii="Garamond" w:eastAsia="Times New Roman" w:hAnsi="Garamond" w:cs="Times New Roman"/>
                <w:lang w:eastAsia="ar-SA"/>
              </w:rPr>
              <w:t>T</w:t>
            </w:r>
            <w:r w:rsidR="00716D02" w:rsidRPr="00C16D19">
              <w:rPr>
                <w:rFonts w:ascii="Garamond" w:eastAsia="Times New Roman" w:hAnsi="Garamond" w:cs="Times New Roman"/>
                <w:lang w:eastAsia="ar-SA"/>
              </w:rPr>
              <w:t>ak</w:t>
            </w:r>
            <w:r>
              <w:rPr>
                <w:rFonts w:ascii="Garamond" w:eastAsia="Times New Roman" w:hAnsi="Garamond" w:cs="Times New Roman"/>
                <w:lang w:eastAsia="ar-SA"/>
              </w:rPr>
              <w:t>, podać</w:t>
            </w:r>
          </w:p>
        </w:tc>
        <w:tc>
          <w:tcPr>
            <w:tcW w:w="1985" w:type="dxa"/>
            <w:tcBorders>
              <w:top w:val="single" w:sz="4" w:space="0" w:color="000000"/>
              <w:left w:val="single" w:sz="4" w:space="0" w:color="000000"/>
              <w:bottom w:val="single" w:sz="4" w:space="0" w:color="000000"/>
              <w:right w:val="single" w:sz="4" w:space="0" w:color="auto"/>
            </w:tcBorders>
            <w:shd w:val="clear" w:color="auto" w:fill="auto"/>
            <w:vAlign w:val="center"/>
          </w:tcPr>
          <w:p w14:paraId="54C96375" w14:textId="77777777" w:rsidR="00716D02" w:rsidRPr="00C16D19" w:rsidRDefault="00716D02" w:rsidP="00D74501">
            <w:pPr>
              <w:rPr>
                <w:rFonts w:ascii="Garamond" w:hAnsi="Garamond" w:cs="Times New Roman"/>
              </w:rPr>
            </w:pPr>
          </w:p>
        </w:tc>
        <w:tc>
          <w:tcPr>
            <w:tcW w:w="2126" w:type="dxa"/>
            <w:tcBorders>
              <w:top w:val="single" w:sz="4" w:space="0" w:color="auto"/>
              <w:bottom w:val="single" w:sz="4" w:space="0" w:color="auto"/>
              <w:right w:val="single" w:sz="4" w:space="0" w:color="auto"/>
            </w:tcBorders>
            <w:shd w:val="clear" w:color="auto" w:fill="auto"/>
            <w:vAlign w:val="center"/>
          </w:tcPr>
          <w:p w14:paraId="4CF96601" w14:textId="77777777" w:rsidR="00716D02" w:rsidRPr="00C16D19" w:rsidRDefault="00716D02" w:rsidP="00D74501">
            <w:pPr>
              <w:jc w:val="center"/>
              <w:rPr>
                <w:rFonts w:ascii="Garamond" w:hAnsi="Garamond"/>
              </w:rPr>
            </w:pPr>
            <w:r w:rsidRPr="00C16D19">
              <w:rPr>
                <w:rFonts w:ascii="Garamond" w:eastAsia="Times New Roman" w:hAnsi="Garamond" w:cs="Times New Roman"/>
                <w:lang w:eastAsia="ar-SA"/>
              </w:rPr>
              <w:t>-------</w:t>
            </w:r>
          </w:p>
        </w:tc>
      </w:tr>
      <w:tr w:rsidR="00716D02" w:rsidRPr="00C16D19" w14:paraId="6E4FD1A0" w14:textId="77777777" w:rsidTr="00D74501">
        <w:tc>
          <w:tcPr>
            <w:tcW w:w="568" w:type="dxa"/>
            <w:tcBorders>
              <w:top w:val="single" w:sz="4" w:space="0" w:color="000000"/>
              <w:left w:val="single" w:sz="4" w:space="0" w:color="000000"/>
              <w:bottom w:val="single" w:sz="4" w:space="0" w:color="000000"/>
            </w:tcBorders>
            <w:shd w:val="clear" w:color="auto" w:fill="auto"/>
            <w:vAlign w:val="center"/>
          </w:tcPr>
          <w:p w14:paraId="09B5927E" w14:textId="77777777" w:rsidR="00716D02" w:rsidRPr="00C16D19" w:rsidRDefault="00716D02" w:rsidP="00D74501">
            <w:pPr>
              <w:pStyle w:val="Akapitzlist"/>
              <w:numPr>
                <w:ilvl w:val="0"/>
                <w:numId w:val="31"/>
              </w:numPr>
              <w:snapToGrid w:val="0"/>
              <w:ind w:left="501" w:hanging="501"/>
              <w:rPr>
                <w:rFonts w:ascii="Garamond" w:hAnsi="Garamond"/>
              </w:rPr>
            </w:pPr>
          </w:p>
        </w:tc>
        <w:tc>
          <w:tcPr>
            <w:tcW w:w="8646" w:type="dxa"/>
            <w:tcBorders>
              <w:top w:val="single" w:sz="4" w:space="0" w:color="000000"/>
              <w:left w:val="single" w:sz="4" w:space="0" w:color="000000"/>
              <w:bottom w:val="single" w:sz="4" w:space="0" w:color="000000"/>
            </w:tcBorders>
            <w:shd w:val="clear" w:color="auto" w:fill="auto"/>
            <w:vAlign w:val="center"/>
          </w:tcPr>
          <w:p w14:paraId="15C1AC97" w14:textId="34258751" w:rsidR="00716D02" w:rsidRPr="00C16D19" w:rsidRDefault="009132E6" w:rsidP="00D74501">
            <w:pPr>
              <w:spacing w:beforeLines="60" w:before="144" w:after="60"/>
              <w:ind w:right="76"/>
              <w:rPr>
                <w:rFonts w:ascii="Garamond" w:hAnsi="Garamond" w:cs="Times New Roman"/>
              </w:rPr>
            </w:pPr>
            <w:r>
              <w:rPr>
                <w:rFonts w:ascii="Garamond" w:hAnsi="Garamond" w:cs="Times New Roman"/>
              </w:rPr>
              <w:t>Z</w:t>
            </w:r>
            <w:r w:rsidR="00716D02" w:rsidRPr="00C16D19">
              <w:rPr>
                <w:rFonts w:ascii="Garamond" w:hAnsi="Garamond" w:cs="Times New Roman"/>
              </w:rPr>
              <w:t>godność z normą DIN EN14470 cz. 1 – typ 90</w:t>
            </w:r>
            <w:r w:rsidR="00EF0587" w:rsidRPr="00C16D19">
              <w:rPr>
                <w:rFonts w:ascii="Garamond" w:hAnsi="Garamond" w:cs="Times New Roman"/>
              </w:rPr>
              <w:t xml:space="preserve">  lub równoważne</w:t>
            </w:r>
            <w:r w:rsidR="00716D02" w:rsidRPr="00C16D19">
              <w:rPr>
                <w:rFonts w:ascii="Garamond" w:hAnsi="Garamond" w:cs="Times New Roman"/>
              </w:rPr>
              <w:t xml:space="preserve"> oraz z normą DIN 12925 część 1 – typ 90 lub równoważną w zakresie odporności ogniowej.</w:t>
            </w:r>
          </w:p>
        </w:tc>
        <w:tc>
          <w:tcPr>
            <w:tcW w:w="1559" w:type="dxa"/>
            <w:tcBorders>
              <w:top w:val="single" w:sz="4" w:space="0" w:color="000000"/>
              <w:left w:val="single" w:sz="4" w:space="0" w:color="auto"/>
              <w:bottom w:val="single" w:sz="4" w:space="0" w:color="000000"/>
            </w:tcBorders>
            <w:shd w:val="clear" w:color="auto" w:fill="auto"/>
            <w:vAlign w:val="center"/>
          </w:tcPr>
          <w:p w14:paraId="4206D4E7" w14:textId="77777777" w:rsidR="00716D02" w:rsidRPr="00C16D19" w:rsidRDefault="00716D02" w:rsidP="00D74501">
            <w:pPr>
              <w:spacing w:before="60" w:after="60"/>
              <w:jc w:val="center"/>
              <w:rPr>
                <w:rFonts w:ascii="Garamond" w:hAnsi="Garamond"/>
              </w:rPr>
            </w:pPr>
            <w:r w:rsidRPr="00C16D19">
              <w:rPr>
                <w:rFonts w:ascii="Garamond" w:eastAsia="Times New Roman" w:hAnsi="Garamond" w:cs="Times New Roman"/>
                <w:lang w:eastAsia="ar-SA"/>
              </w:rPr>
              <w:t>tak</w:t>
            </w:r>
          </w:p>
        </w:tc>
        <w:tc>
          <w:tcPr>
            <w:tcW w:w="1985" w:type="dxa"/>
            <w:tcBorders>
              <w:top w:val="single" w:sz="4" w:space="0" w:color="000000"/>
              <w:left w:val="single" w:sz="4" w:space="0" w:color="000000"/>
              <w:bottom w:val="single" w:sz="4" w:space="0" w:color="000000"/>
              <w:right w:val="single" w:sz="4" w:space="0" w:color="auto"/>
            </w:tcBorders>
            <w:shd w:val="clear" w:color="auto" w:fill="auto"/>
            <w:vAlign w:val="center"/>
          </w:tcPr>
          <w:p w14:paraId="1B2276AA" w14:textId="77777777" w:rsidR="00716D02" w:rsidRPr="00C16D19" w:rsidRDefault="00716D02" w:rsidP="00D74501">
            <w:pPr>
              <w:rPr>
                <w:rFonts w:ascii="Garamond" w:hAnsi="Garamond" w:cs="Times New Roman"/>
              </w:rPr>
            </w:pPr>
          </w:p>
        </w:tc>
        <w:tc>
          <w:tcPr>
            <w:tcW w:w="2126" w:type="dxa"/>
            <w:tcBorders>
              <w:top w:val="single" w:sz="4" w:space="0" w:color="auto"/>
              <w:bottom w:val="single" w:sz="4" w:space="0" w:color="auto"/>
              <w:right w:val="single" w:sz="4" w:space="0" w:color="auto"/>
            </w:tcBorders>
            <w:shd w:val="clear" w:color="auto" w:fill="auto"/>
            <w:vAlign w:val="center"/>
          </w:tcPr>
          <w:p w14:paraId="142F1BF2" w14:textId="77777777" w:rsidR="00716D02" w:rsidRPr="00C16D19" w:rsidRDefault="00716D02" w:rsidP="00D74501">
            <w:pPr>
              <w:jc w:val="center"/>
              <w:rPr>
                <w:rFonts w:ascii="Garamond" w:hAnsi="Garamond"/>
              </w:rPr>
            </w:pPr>
            <w:r w:rsidRPr="00C16D19">
              <w:rPr>
                <w:rFonts w:ascii="Garamond" w:eastAsia="Times New Roman" w:hAnsi="Garamond" w:cs="Times New Roman"/>
                <w:lang w:eastAsia="ar-SA"/>
              </w:rPr>
              <w:t>-------</w:t>
            </w:r>
          </w:p>
        </w:tc>
      </w:tr>
    </w:tbl>
    <w:p w14:paraId="0729E89B" w14:textId="0BE32CED" w:rsidR="00BF4C2F" w:rsidRPr="00C16D19" w:rsidRDefault="00BF4C2F" w:rsidP="00C16D19">
      <w:pPr>
        <w:tabs>
          <w:tab w:val="left" w:pos="3420"/>
        </w:tabs>
        <w:rPr>
          <w:rFonts w:ascii="Garamond" w:eastAsia="Times New Roman" w:hAnsi="Garamond" w:cs="Times New Roman"/>
          <w:b/>
          <w:lang w:eastAsia="ar-SA"/>
        </w:rPr>
      </w:pPr>
    </w:p>
    <w:p w14:paraId="6DCD30FD" w14:textId="77777777" w:rsidR="00BC771B" w:rsidRPr="00C16D19" w:rsidRDefault="005838E5" w:rsidP="00BC771B">
      <w:pPr>
        <w:suppressAutoHyphens/>
        <w:spacing w:after="0" w:line="240" w:lineRule="auto"/>
        <w:jc w:val="center"/>
        <w:rPr>
          <w:rFonts w:ascii="Garamond" w:eastAsia="Times New Roman" w:hAnsi="Garamond" w:cs="Times New Roman"/>
          <w:b/>
          <w:lang w:eastAsia="ar-SA"/>
        </w:rPr>
      </w:pPr>
      <w:r w:rsidRPr="00C16D19">
        <w:rPr>
          <w:rFonts w:ascii="Garamond" w:eastAsia="Times New Roman" w:hAnsi="Garamond" w:cs="Times New Roman"/>
          <w:b/>
          <w:lang w:eastAsia="ar-SA"/>
        </w:rPr>
        <w:t xml:space="preserve">WARUNKI GWARANCJI </w:t>
      </w:r>
    </w:p>
    <w:p w14:paraId="73DD39F7" w14:textId="77777777" w:rsidR="00D74501" w:rsidRPr="00C16D19" w:rsidRDefault="00D74501" w:rsidP="00BC771B">
      <w:pPr>
        <w:suppressAutoHyphens/>
        <w:spacing w:after="0" w:line="240" w:lineRule="auto"/>
        <w:jc w:val="center"/>
        <w:rPr>
          <w:rFonts w:ascii="Garamond" w:eastAsia="Times New Roman" w:hAnsi="Garamond" w:cs="Times New Roman"/>
          <w:b/>
          <w:lang w:eastAsia="ar-SA"/>
        </w:rPr>
      </w:pPr>
    </w:p>
    <w:tbl>
      <w:tblPr>
        <w:tblW w:w="14809" w:type="dxa"/>
        <w:tblInd w:w="-72" w:type="dxa"/>
        <w:tblLayout w:type="fixed"/>
        <w:tblCellMar>
          <w:left w:w="70" w:type="dxa"/>
          <w:right w:w="70" w:type="dxa"/>
        </w:tblCellMar>
        <w:tblLook w:val="0000" w:firstRow="0" w:lastRow="0" w:firstColumn="0" w:lastColumn="0" w:noHBand="0" w:noVBand="0"/>
      </w:tblPr>
      <w:tblGrid>
        <w:gridCol w:w="568"/>
        <w:gridCol w:w="7371"/>
        <w:gridCol w:w="2409"/>
        <w:gridCol w:w="2127"/>
        <w:gridCol w:w="2334"/>
      </w:tblGrid>
      <w:tr w:rsidR="00BC771B" w:rsidRPr="00C16D19" w14:paraId="18639FDF" w14:textId="77777777" w:rsidTr="006E647C">
        <w:tc>
          <w:tcPr>
            <w:tcW w:w="568" w:type="dxa"/>
            <w:tcBorders>
              <w:top w:val="single" w:sz="4" w:space="0" w:color="000000"/>
              <w:left w:val="single" w:sz="4" w:space="0" w:color="000000"/>
              <w:bottom w:val="single" w:sz="4" w:space="0" w:color="000000"/>
            </w:tcBorders>
            <w:shd w:val="clear" w:color="auto" w:fill="auto"/>
            <w:vAlign w:val="center"/>
          </w:tcPr>
          <w:p w14:paraId="0905B3D7" w14:textId="77777777" w:rsidR="00BC771B" w:rsidRPr="00C16D19" w:rsidRDefault="00BC771B" w:rsidP="00BC771B">
            <w:pPr>
              <w:suppressAutoHyphens/>
              <w:snapToGrid w:val="0"/>
              <w:spacing w:after="0" w:line="240" w:lineRule="auto"/>
              <w:jc w:val="center"/>
              <w:rPr>
                <w:rFonts w:ascii="Garamond" w:eastAsia="Times New Roman" w:hAnsi="Garamond" w:cs="Times New Roman"/>
                <w:b/>
                <w:bCs/>
                <w:lang w:eastAsia="ar-SA"/>
              </w:rPr>
            </w:pPr>
            <w:r w:rsidRPr="00C16D19">
              <w:rPr>
                <w:rFonts w:ascii="Garamond" w:eastAsia="Times New Roman" w:hAnsi="Garamond" w:cs="Times New Roman"/>
                <w:b/>
                <w:bCs/>
                <w:lang w:eastAsia="ar-SA"/>
              </w:rPr>
              <w:t>LP</w:t>
            </w:r>
          </w:p>
        </w:tc>
        <w:tc>
          <w:tcPr>
            <w:tcW w:w="7371" w:type="dxa"/>
            <w:tcBorders>
              <w:top w:val="single" w:sz="4" w:space="0" w:color="000000"/>
              <w:left w:val="single" w:sz="4" w:space="0" w:color="000000"/>
              <w:bottom w:val="single" w:sz="4" w:space="0" w:color="000000"/>
            </w:tcBorders>
            <w:shd w:val="clear" w:color="auto" w:fill="auto"/>
            <w:vAlign w:val="center"/>
          </w:tcPr>
          <w:p w14:paraId="3AD1035E" w14:textId="77777777" w:rsidR="00BC771B" w:rsidRPr="00C16D19" w:rsidRDefault="00BC771B" w:rsidP="00BC771B">
            <w:pPr>
              <w:keepNext/>
              <w:numPr>
                <w:ilvl w:val="2"/>
                <w:numId w:val="1"/>
              </w:numPr>
              <w:suppressAutoHyphens/>
              <w:snapToGrid w:val="0"/>
              <w:spacing w:after="0" w:line="240" w:lineRule="auto"/>
              <w:jc w:val="center"/>
              <w:outlineLvl w:val="2"/>
              <w:rPr>
                <w:rFonts w:ascii="Garamond" w:eastAsia="Times New Roman" w:hAnsi="Garamond" w:cs="Times New Roman"/>
                <w:b/>
                <w:bCs/>
                <w:lang w:eastAsia="ar-SA"/>
              </w:rPr>
            </w:pPr>
            <w:r w:rsidRPr="00C16D19">
              <w:rPr>
                <w:rFonts w:ascii="Garamond" w:eastAsia="Times New Roman" w:hAnsi="Garamond" w:cs="Times New Roman"/>
                <w:b/>
                <w:bCs/>
                <w:lang w:eastAsia="ar-SA"/>
              </w:rPr>
              <w:t>PARAMETR</w:t>
            </w:r>
          </w:p>
        </w:tc>
        <w:tc>
          <w:tcPr>
            <w:tcW w:w="2409" w:type="dxa"/>
            <w:tcBorders>
              <w:top w:val="single" w:sz="4" w:space="0" w:color="000000"/>
              <w:left w:val="single" w:sz="4" w:space="0" w:color="000000"/>
              <w:bottom w:val="single" w:sz="4" w:space="0" w:color="000000"/>
            </w:tcBorders>
            <w:shd w:val="clear" w:color="auto" w:fill="auto"/>
            <w:vAlign w:val="center"/>
          </w:tcPr>
          <w:p w14:paraId="7F7AF2D4" w14:textId="77777777" w:rsidR="00BC771B" w:rsidRPr="00C16D19" w:rsidRDefault="00BC771B" w:rsidP="00BC771B">
            <w:pPr>
              <w:suppressAutoHyphens/>
              <w:snapToGrid w:val="0"/>
              <w:spacing w:after="0" w:line="240" w:lineRule="auto"/>
              <w:jc w:val="center"/>
              <w:rPr>
                <w:rFonts w:ascii="Garamond" w:eastAsia="Times New Roman" w:hAnsi="Garamond" w:cs="Times New Roman"/>
                <w:b/>
                <w:bCs/>
                <w:lang w:eastAsia="ar-SA"/>
              </w:rPr>
            </w:pPr>
            <w:r w:rsidRPr="00C16D19">
              <w:rPr>
                <w:rFonts w:ascii="Garamond" w:eastAsia="Times New Roman" w:hAnsi="Garamond" w:cs="Times New Roman"/>
                <w:b/>
                <w:bCs/>
                <w:lang w:eastAsia="ar-SA"/>
              </w:rPr>
              <w:t>PARAMETR WYMAGANY</w:t>
            </w:r>
          </w:p>
        </w:tc>
        <w:tc>
          <w:tcPr>
            <w:tcW w:w="2127" w:type="dxa"/>
            <w:tcBorders>
              <w:top w:val="single" w:sz="4" w:space="0" w:color="000000"/>
              <w:left w:val="single" w:sz="4" w:space="0" w:color="000000"/>
              <w:bottom w:val="single" w:sz="4" w:space="0" w:color="000000"/>
            </w:tcBorders>
            <w:shd w:val="clear" w:color="auto" w:fill="auto"/>
            <w:vAlign w:val="center"/>
          </w:tcPr>
          <w:p w14:paraId="2AC2AC5F" w14:textId="77777777" w:rsidR="00BC771B" w:rsidRPr="00C16D19" w:rsidRDefault="00BC771B" w:rsidP="00BC771B">
            <w:pPr>
              <w:suppressAutoHyphens/>
              <w:snapToGrid w:val="0"/>
              <w:spacing w:after="0" w:line="240" w:lineRule="auto"/>
              <w:jc w:val="center"/>
              <w:rPr>
                <w:rFonts w:ascii="Garamond" w:eastAsia="Times New Roman" w:hAnsi="Garamond" w:cs="Times New Roman"/>
                <w:b/>
                <w:bCs/>
                <w:lang w:eastAsia="ar-SA"/>
              </w:rPr>
            </w:pPr>
            <w:r w:rsidRPr="00C16D19">
              <w:rPr>
                <w:rFonts w:ascii="Garamond" w:eastAsia="Times New Roman" w:hAnsi="Garamond" w:cs="Times New Roman"/>
                <w:b/>
                <w:bCs/>
                <w:lang w:eastAsia="ar-SA"/>
              </w:rPr>
              <w:t>PARAMETR OFEROWANY</w:t>
            </w:r>
          </w:p>
        </w:tc>
        <w:tc>
          <w:tcPr>
            <w:tcW w:w="23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5B8E02" w14:textId="77777777" w:rsidR="00BC771B" w:rsidRPr="00C16D19" w:rsidRDefault="00BC771B" w:rsidP="00BC771B">
            <w:pPr>
              <w:suppressAutoHyphens/>
              <w:snapToGrid w:val="0"/>
              <w:spacing w:after="0" w:line="240" w:lineRule="auto"/>
              <w:jc w:val="center"/>
              <w:rPr>
                <w:rFonts w:ascii="Garamond" w:eastAsia="Times New Roman" w:hAnsi="Garamond" w:cs="Times New Roman"/>
                <w:b/>
                <w:bCs/>
                <w:lang w:eastAsia="ar-SA"/>
              </w:rPr>
            </w:pPr>
            <w:r w:rsidRPr="00C16D19">
              <w:rPr>
                <w:rFonts w:ascii="Garamond" w:eastAsia="Times New Roman" w:hAnsi="Garamond" w:cs="Times New Roman"/>
                <w:b/>
                <w:bCs/>
                <w:lang w:eastAsia="ar-SA"/>
              </w:rPr>
              <w:t>SPOSÓB OCENY</w:t>
            </w:r>
          </w:p>
        </w:tc>
      </w:tr>
      <w:tr w:rsidR="00966E35" w:rsidRPr="00C16D19" w14:paraId="164BE720" w14:textId="77777777" w:rsidTr="006E647C">
        <w:tc>
          <w:tcPr>
            <w:tcW w:w="568" w:type="dxa"/>
            <w:tcBorders>
              <w:top w:val="single" w:sz="4" w:space="0" w:color="000000"/>
              <w:left w:val="single" w:sz="4" w:space="0" w:color="000000"/>
              <w:bottom w:val="single" w:sz="4" w:space="0" w:color="000000"/>
            </w:tcBorders>
            <w:shd w:val="clear" w:color="auto" w:fill="auto"/>
            <w:vAlign w:val="center"/>
          </w:tcPr>
          <w:p w14:paraId="40F8E9E1" w14:textId="77777777" w:rsidR="00966E35" w:rsidRPr="00C16D19" w:rsidRDefault="00966E35" w:rsidP="00D74501">
            <w:pPr>
              <w:pStyle w:val="Akapitzlist"/>
              <w:numPr>
                <w:ilvl w:val="0"/>
                <w:numId w:val="31"/>
              </w:numPr>
              <w:spacing w:before="100" w:beforeAutospacing="1" w:after="100" w:afterAutospacing="1" w:line="288" w:lineRule="auto"/>
              <w:ind w:hanging="645"/>
              <w:rPr>
                <w:rFonts w:ascii="Garamond" w:hAnsi="Garamond"/>
                <w:color w:val="000000" w:themeColor="text1"/>
              </w:rPr>
            </w:pPr>
          </w:p>
        </w:tc>
        <w:tc>
          <w:tcPr>
            <w:tcW w:w="7371" w:type="dxa"/>
            <w:tcBorders>
              <w:top w:val="single" w:sz="4" w:space="0" w:color="000000"/>
              <w:left w:val="single" w:sz="4" w:space="0" w:color="000000"/>
              <w:bottom w:val="single" w:sz="4" w:space="0" w:color="000000"/>
            </w:tcBorders>
            <w:shd w:val="clear" w:color="auto" w:fill="auto"/>
            <w:vAlign w:val="center"/>
          </w:tcPr>
          <w:p w14:paraId="28313B99" w14:textId="1DA0FA96" w:rsidR="00966E35" w:rsidRPr="00C16D19" w:rsidRDefault="00966E35" w:rsidP="001D00F2">
            <w:pPr>
              <w:snapToGrid w:val="0"/>
              <w:spacing w:before="60" w:after="60" w:line="240" w:lineRule="auto"/>
              <w:jc w:val="both"/>
              <w:rPr>
                <w:rFonts w:ascii="Garamond" w:hAnsi="Garamond" w:cs="Times New Roman"/>
                <w:color w:val="000000" w:themeColor="text1"/>
              </w:rPr>
            </w:pPr>
            <w:r w:rsidRPr="00C16D19">
              <w:rPr>
                <w:rFonts w:ascii="Garamond" w:hAnsi="Garamond" w:cs="Times New Roman"/>
                <w:color w:val="000000" w:themeColor="text1"/>
              </w:rPr>
              <w:t>Okres gwarancji liczba miesięcy]</w:t>
            </w:r>
          </w:p>
          <w:p w14:paraId="03C834C7" w14:textId="77777777" w:rsidR="00966E35" w:rsidRPr="00C16D19" w:rsidRDefault="00400092" w:rsidP="001D00F2">
            <w:pPr>
              <w:spacing w:before="60" w:after="60" w:line="240" w:lineRule="auto"/>
              <w:jc w:val="both"/>
              <w:rPr>
                <w:rFonts w:ascii="Garamond" w:hAnsi="Garamond" w:cs="Times New Roman"/>
                <w:iCs/>
                <w:color w:val="000000" w:themeColor="text1"/>
              </w:rPr>
            </w:pPr>
            <w:r w:rsidRPr="00C16D19">
              <w:rPr>
                <w:rFonts w:ascii="Garamond" w:hAnsi="Garamond" w:cs="Times New Roman"/>
                <w:color w:val="000000" w:themeColor="text1"/>
              </w:rPr>
              <w:t>UWAGA - należy podać pełną liczbę miesięcy. Wartości ułamkowe będą przy ocenie zaokrąglane w dół – do pełnych miesięcy. Zamawiający zastrzega, że okres rękojmi musi być równy okresowi gwarancji. Zamawiający zastrzega, że górną granicą punktacji gwarancji będzie 5 lat.</w:t>
            </w:r>
          </w:p>
        </w:tc>
        <w:tc>
          <w:tcPr>
            <w:tcW w:w="2409" w:type="dxa"/>
            <w:tcBorders>
              <w:top w:val="single" w:sz="4" w:space="0" w:color="000000"/>
              <w:left w:val="single" w:sz="4" w:space="0" w:color="000000"/>
              <w:bottom w:val="single" w:sz="4" w:space="0" w:color="000000"/>
            </w:tcBorders>
            <w:shd w:val="clear" w:color="auto" w:fill="auto"/>
            <w:vAlign w:val="center"/>
          </w:tcPr>
          <w:p w14:paraId="329D61C1" w14:textId="77777777" w:rsidR="00966E35" w:rsidRPr="00C16D19" w:rsidRDefault="00C83FFD" w:rsidP="00BC771B">
            <w:pPr>
              <w:suppressAutoHyphens/>
              <w:snapToGrid w:val="0"/>
              <w:spacing w:after="160" w:line="240" w:lineRule="auto"/>
              <w:jc w:val="center"/>
              <w:rPr>
                <w:rFonts w:ascii="Garamond" w:eastAsia="Times New Roman" w:hAnsi="Garamond" w:cs="Times New Roman"/>
                <w:lang w:eastAsia="ar-SA"/>
              </w:rPr>
            </w:pPr>
            <w:r w:rsidRPr="00C16D19">
              <w:rPr>
                <w:rFonts w:ascii="Garamond" w:eastAsia="Times New Roman" w:hAnsi="Garamond" w:cs="Times New Roman"/>
                <w:lang w:eastAsia="ar-SA"/>
              </w:rPr>
              <w:t>&gt;= 24</w:t>
            </w:r>
          </w:p>
        </w:tc>
        <w:tc>
          <w:tcPr>
            <w:tcW w:w="2127" w:type="dxa"/>
            <w:tcBorders>
              <w:top w:val="single" w:sz="4" w:space="0" w:color="000000"/>
              <w:left w:val="single" w:sz="4" w:space="0" w:color="000000"/>
              <w:bottom w:val="single" w:sz="4" w:space="0" w:color="000000"/>
            </w:tcBorders>
            <w:shd w:val="clear" w:color="auto" w:fill="auto"/>
            <w:vAlign w:val="center"/>
          </w:tcPr>
          <w:p w14:paraId="5ABBEA13" w14:textId="77777777" w:rsidR="00966E35" w:rsidRPr="00C16D19" w:rsidRDefault="00966E35" w:rsidP="00D74501">
            <w:pPr>
              <w:suppressAutoHyphens/>
              <w:snapToGrid w:val="0"/>
              <w:spacing w:after="0" w:line="240" w:lineRule="auto"/>
              <w:jc w:val="center"/>
              <w:rPr>
                <w:rFonts w:ascii="Garamond" w:eastAsia="Times New Roman" w:hAnsi="Garamond" w:cs="Times New Roman"/>
                <w:lang w:eastAsia="ar-SA"/>
              </w:rPr>
            </w:pPr>
          </w:p>
        </w:tc>
        <w:tc>
          <w:tcPr>
            <w:tcW w:w="23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0FC73F" w14:textId="77777777" w:rsidR="00400092" w:rsidRPr="00C16D19" w:rsidRDefault="00400092" w:rsidP="00400092">
            <w:pPr>
              <w:suppressAutoHyphens/>
              <w:spacing w:after="0" w:line="240" w:lineRule="auto"/>
              <w:jc w:val="center"/>
              <w:rPr>
                <w:rFonts w:ascii="Garamond" w:eastAsia="Times New Roman" w:hAnsi="Garamond" w:cs="Times New Roman"/>
                <w:bCs/>
                <w:lang w:eastAsia="ar-SA"/>
              </w:rPr>
            </w:pPr>
            <w:r w:rsidRPr="00C16D19">
              <w:rPr>
                <w:rFonts w:ascii="Garamond" w:eastAsia="Times New Roman" w:hAnsi="Garamond" w:cs="Times New Roman"/>
                <w:bCs/>
                <w:lang w:eastAsia="ar-SA"/>
              </w:rPr>
              <w:t>najdłuższy okres – 10 pkt.,</w:t>
            </w:r>
          </w:p>
          <w:p w14:paraId="565BAEC0" w14:textId="77777777" w:rsidR="00966E35" w:rsidRPr="00C16D19" w:rsidRDefault="00400092" w:rsidP="00400092">
            <w:pPr>
              <w:suppressAutoHyphens/>
              <w:snapToGrid w:val="0"/>
              <w:spacing w:after="0" w:line="240" w:lineRule="auto"/>
              <w:jc w:val="center"/>
              <w:rPr>
                <w:rFonts w:ascii="Garamond" w:eastAsia="Times New Roman" w:hAnsi="Garamond" w:cs="Times New Roman"/>
                <w:lang w:eastAsia="ar-SA"/>
              </w:rPr>
            </w:pPr>
            <w:r w:rsidRPr="00C16D19">
              <w:rPr>
                <w:rFonts w:ascii="Garamond" w:eastAsia="Times New Roman" w:hAnsi="Garamond" w:cs="Times New Roman"/>
                <w:bCs/>
                <w:lang w:eastAsia="ar-SA"/>
              </w:rPr>
              <w:t>inne – proporcjonalnie mniej (względem najdłuższej zaoferowanej gwarancji)</w:t>
            </w:r>
          </w:p>
        </w:tc>
      </w:tr>
      <w:tr w:rsidR="00716D02" w:rsidRPr="00C16D19" w14:paraId="34C2F23B" w14:textId="77777777" w:rsidTr="006E647C">
        <w:tc>
          <w:tcPr>
            <w:tcW w:w="568" w:type="dxa"/>
            <w:tcBorders>
              <w:left w:val="single" w:sz="4" w:space="0" w:color="000000"/>
              <w:bottom w:val="single" w:sz="4" w:space="0" w:color="000000"/>
            </w:tcBorders>
            <w:shd w:val="clear" w:color="auto" w:fill="auto"/>
            <w:vAlign w:val="center"/>
          </w:tcPr>
          <w:p w14:paraId="78EE7543" w14:textId="77777777" w:rsidR="00716D02" w:rsidRPr="00C16D19" w:rsidRDefault="00716D02" w:rsidP="006E647C">
            <w:pPr>
              <w:pStyle w:val="Akapitzlist"/>
              <w:numPr>
                <w:ilvl w:val="0"/>
                <w:numId w:val="31"/>
              </w:numPr>
              <w:spacing w:before="100" w:beforeAutospacing="1" w:after="100" w:afterAutospacing="1" w:line="288" w:lineRule="auto"/>
              <w:ind w:hanging="645"/>
              <w:rPr>
                <w:rFonts w:ascii="Garamond" w:hAnsi="Garamond"/>
                <w:color w:val="000000" w:themeColor="text1"/>
              </w:rPr>
            </w:pPr>
          </w:p>
        </w:tc>
        <w:tc>
          <w:tcPr>
            <w:tcW w:w="7371" w:type="dxa"/>
            <w:tcBorders>
              <w:left w:val="single" w:sz="4" w:space="0" w:color="000000"/>
              <w:bottom w:val="single" w:sz="4" w:space="0" w:color="000000"/>
            </w:tcBorders>
            <w:shd w:val="clear" w:color="auto" w:fill="auto"/>
            <w:vAlign w:val="center"/>
          </w:tcPr>
          <w:p w14:paraId="6F1585D8" w14:textId="77777777" w:rsidR="00716D02" w:rsidRPr="00C16D19" w:rsidRDefault="00716D02" w:rsidP="001D00F2">
            <w:pPr>
              <w:snapToGrid w:val="0"/>
              <w:spacing w:before="60" w:after="60" w:line="240" w:lineRule="auto"/>
              <w:jc w:val="both"/>
              <w:rPr>
                <w:rFonts w:ascii="Garamond" w:hAnsi="Garamond" w:cs="Times New Roman"/>
                <w:color w:val="000000" w:themeColor="text1"/>
              </w:rPr>
            </w:pPr>
            <w:r w:rsidRPr="00C16D19">
              <w:rPr>
                <w:rFonts w:ascii="Garamond" w:hAnsi="Garamond" w:cs="Times New Roman"/>
                <w:color w:val="000000" w:themeColor="text1"/>
              </w:rPr>
              <w:t xml:space="preserve">Gwarancja produkcji części zamiennych [liczba lat] – min. 8 lat </w:t>
            </w:r>
          </w:p>
        </w:tc>
        <w:tc>
          <w:tcPr>
            <w:tcW w:w="2409" w:type="dxa"/>
            <w:tcBorders>
              <w:left w:val="single" w:sz="4" w:space="0" w:color="000000"/>
              <w:bottom w:val="single" w:sz="4" w:space="0" w:color="000000"/>
            </w:tcBorders>
            <w:shd w:val="clear" w:color="auto" w:fill="auto"/>
            <w:vAlign w:val="center"/>
          </w:tcPr>
          <w:p w14:paraId="27BCAF13" w14:textId="77777777" w:rsidR="00716D02" w:rsidRPr="00C16D19" w:rsidRDefault="004463B1" w:rsidP="00BC771B">
            <w:pPr>
              <w:suppressAutoHyphens/>
              <w:snapToGrid w:val="0"/>
              <w:spacing w:after="0" w:line="240" w:lineRule="auto"/>
              <w:jc w:val="center"/>
              <w:rPr>
                <w:rFonts w:ascii="Garamond" w:eastAsia="Times New Roman" w:hAnsi="Garamond" w:cs="Times New Roman"/>
                <w:lang w:eastAsia="ar-SA"/>
              </w:rPr>
            </w:pPr>
            <w:r w:rsidRPr="00C16D19">
              <w:rPr>
                <w:rFonts w:ascii="Garamond" w:eastAsia="Times New Roman" w:hAnsi="Garamond" w:cs="Times New Roman"/>
                <w:lang w:eastAsia="ar-SA"/>
              </w:rPr>
              <w:t>T</w:t>
            </w:r>
            <w:r w:rsidR="00716D02" w:rsidRPr="00C16D19">
              <w:rPr>
                <w:rFonts w:ascii="Garamond" w:eastAsia="Times New Roman" w:hAnsi="Garamond" w:cs="Times New Roman"/>
                <w:lang w:eastAsia="ar-SA"/>
              </w:rPr>
              <w:t>ak</w:t>
            </w:r>
            <w:r>
              <w:rPr>
                <w:rFonts w:ascii="Garamond" w:eastAsia="Times New Roman" w:hAnsi="Garamond" w:cs="Times New Roman"/>
                <w:lang w:eastAsia="ar-SA"/>
              </w:rPr>
              <w:t>, podać</w:t>
            </w:r>
          </w:p>
        </w:tc>
        <w:tc>
          <w:tcPr>
            <w:tcW w:w="2127" w:type="dxa"/>
            <w:tcBorders>
              <w:left w:val="single" w:sz="4" w:space="0" w:color="000000"/>
              <w:bottom w:val="single" w:sz="4" w:space="0" w:color="000000"/>
            </w:tcBorders>
            <w:shd w:val="clear" w:color="auto" w:fill="auto"/>
          </w:tcPr>
          <w:p w14:paraId="0C952C45" w14:textId="77777777" w:rsidR="00716D02" w:rsidRPr="00C16D19" w:rsidRDefault="00716D02" w:rsidP="00716D02">
            <w:pPr>
              <w:jc w:val="center"/>
              <w:rPr>
                <w:rFonts w:ascii="Garamond" w:hAnsi="Garamond"/>
              </w:rPr>
            </w:pPr>
          </w:p>
        </w:tc>
        <w:tc>
          <w:tcPr>
            <w:tcW w:w="2334" w:type="dxa"/>
            <w:tcBorders>
              <w:left w:val="single" w:sz="4" w:space="0" w:color="000000"/>
              <w:bottom w:val="single" w:sz="4" w:space="0" w:color="000000"/>
              <w:right w:val="single" w:sz="4" w:space="0" w:color="000000"/>
            </w:tcBorders>
            <w:shd w:val="clear" w:color="auto" w:fill="auto"/>
            <w:vAlign w:val="center"/>
          </w:tcPr>
          <w:p w14:paraId="51D007AA" w14:textId="77777777" w:rsidR="00716D02" w:rsidRPr="00C16D19" w:rsidRDefault="00716D02" w:rsidP="00BC771B">
            <w:pPr>
              <w:suppressAutoHyphens/>
              <w:snapToGrid w:val="0"/>
              <w:spacing w:after="0" w:line="240" w:lineRule="auto"/>
              <w:jc w:val="center"/>
              <w:rPr>
                <w:rFonts w:ascii="Garamond" w:eastAsia="Times New Roman" w:hAnsi="Garamond" w:cs="Times New Roman"/>
                <w:lang w:eastAsia="ar-SA"/>
              </w:rPr>
            </w:pPr>
            <w:r w:rsidRPr="00C16D19">
              <w:rPr>
                <w:rFonts w:ascii="Garamond" w:eastAsia="Times New Roman" w:hAnsi="Garamond" w:cs="Times New Roman"/>
                <w:lang w:eastAsia="ar-SA"/>
              </w:rPr>
              <w:t>---</w:t>
            </w:r>
          </w:p>
        </w:tc>
      </w:tr>
      <w:tr w:rsidR="00716D02" w:rsidRPr="00C16D19" w14:paraId="3070BDA8" w14:textId="77777777" w:rsidTr="006E647C">
        <w:tc>
          <w:tcPr>
            <w:tcW w:w="568" w:type="dxa"/>
            <w:tcBorders>
              <w:top w:val="single" w:sz="4" w:space="0" w:color="000000"/>
              <w:left w:val="single" w:sz="4" w:space="0" w:color="000000"/>
              <w:bottom w:val="single" w:sz="4" w:space="0" w:color="000000"/>
            </w:tcBorders>
            <w:shd w:val="clear" w:color="auto" w:fill="auto"/>
          </w:tcPr>
          <w:p w14:paraId="35D3835F" w14:textId="77777777" w:rsidR="00716D02" w:rsidRPr="00C16D19" w:rsidRDefault="00716D02" w:rsidP="00D74501">
            <w:pPr>
              <w:pStyle w:val="Akapitzlist"/>
              <w:numPr>
                <w:ilvl w:val="0"/>
                <w:numId w:val="31"/>
              </w:numPr>
              <w:spacing w:before="100" w:beforeAutospacing="1" w:after="100" w:afterAutospacing="1" w:line="288" w:lineRule="auto"/>
              <w:ind w:hanging="645"/>
              <w:rPr>
                <w:rFonts w:ascii="Garamond" w:hAnsi="Garamond"/>
                <w:color w:val="000000" w:themeColor="text1"/>
              </w:rPr>
            </w:pPr>
          </w:p>
        </w:tc>
        <w:tc>
          <w:tcPr>
            <w:tcW w:w="7371" w:type="dxa"/>
            <w:tcBorders>
              <w:top w:val="single" w:sz="4" w:space="0" w:color="000000"/>
              <w:left w:val="single" w:sz="4" w:space="0" w:color="000000"/>
              <w:bottom w:val="single" w:sz="4" w:space="0" w:color="000000"/>
            </w:tcBorders>
            <w:shd w:val="clear" w:color="auto" w:fill="auto"/>
            <w:vAlign w:val="center"/>
          </w:tcPr>
          <w:p w14:paraId="0E63A75C" w14:textId="77777777" w:rsidR="00716D02" w:rsidRPr="00C16D19" w:rsidRDefault="00716D02" w:rsidP="001D00F2">
            <w:pPr>
              <w:tabs>
                <w:tab w:val="left" w:pos="0"/>
              </w:tabs>
              <w:snapToGrid w:val="0"/>
              <w:spacing w:before="60" w:after="60" w:line="240" w:lineRule="auto"/>
              <w:jc w:val="both"/>
              <w:rPr>
                <w:rFonts w:ascii="Garamond" w:hAnsi="Garamond" w:cs="Times New Roman"/>
                <w:color w:val="000000" w:themeColor="text1"/>
              </w:rPr>
            </w:pPr>
            <w:r w:rsidRPr="00C16D19">
              <w:rPr>
                <w:rFonts w:ascii="Garamond" w:hAnsi="Garamond" w:cs="Times New Roman"/>
                <w:color w:val="000000" w:themeColor="text1"/>
              </w:rPr>
              <w:t>Przedłużenie okresu gwarancji o każdy dzień trwającej naprawy</w:t>
            </w:r>
          </w:p>
        </w:tc>
        <w:tc>
          <w:tcPr>
            <w:tcW w:w="2409" w:type="dxa"/>
            <w:tcBorders>
              <w:top w:val="single" w:sz="4" w:space="0" w:color="000000"/>
              <w:left w:val="single" w:sz="4" w:space="0" w:color="000000"/>
              <w:bottom w:val="single" w:sz="4" w:space="0" w:color="000000"/>
            </w:tcBorders>
            <w:shd w:val="clear" w:color="auto" w:fill="auto"/>
            <w:vAlign w:val="center"/>
          </w:tcPr>
          <w:p w14:paraId="201831B7" w14:textId="77777777" w:rsidR="00716D02" w:rsidRPr="00C16D19" w:rsidRDefault="00716D02" w:rsidP="00BC771B">
            <w:pPr>
              <w:suppressAutoHyphens/>
              <w:snapToGrid w:val="0"/>
              <w:spacing w:after="160" w:line="240" w:lineRule="auto"/>
              <w:jc w:val="center"/>
              <w:rPr>
                <w:rFonts w:ascii="Garamond" w:eastAsia="Times New Roman" w:hAnsi="Garamond" w:cs="Times New Roman"/>
                <w:lang w:eastAsia="ar-SA"/>
              </w:rPr>
            </w:pPr>
            <w:r w:rsidRPr="00C16D19">
              <w:rPr>
                <w:rFonts w:ascii="Garamond" w:eastAsia="Times New Roman" w:hAnsi="Garamond" w:cs="Times New Roman"/>
                <w:lang w:eastAsia="ar-SA"/>
              </w:rPr>
              <w:t>tak</w:t>
            </w:r>
          </w:p>
        </w:tc>
        <w:tc>
          <w:tcPr>
            <w:tcW w:w="2127" w:type="dxa"/>
            <w:tcBorders>
              <w:top w:val="single" w:sz="4" w:space="0" w:color="000000"/>
              <w:left w:val="single" w:sz="4" w:space="0" w:color="000000"/>
              <w:bottom w:val="single" w:sz="4" w:space="0" w:color="000000"/>
            </w:tcBorders>
            <w:shd w:val="clear" w:color="auto" w:fill="auto"/>
          </w:tcPr>
          <w:p w14:paraId="5B380349" w14:textId="77777777" w:rsidR="00716D02" w:rsidRPr="00C16D19" w:rsidRDefault="00716D02" w:rsidP="00716D02">
            <w:pPr>
              <w:jc w:val="center"/>
              <w:rPr>
                <w:rFonts w:ascii="Garamond" w:hAnsi="Garamond"/>
              </w:rPr>
            </w:pPr>
          </w:p>
        </w:tc>
        <w:tc>
          <w:tcPr>
            <w:tcW w:w="23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E2DE24" w14:textId="77777777" w:rsidR="00716D02" w:rsidRPr="00C16D19" w:rsidRDefault="00716D02" w:rsidP="00BC771B">
            <w:pPr>
              <w:suppressAutoHyphens/>
              <w:snapToGrid w:val="0"/>
              <w:spacing w:after="0" w:line="240" w:lineRule="auto"/>
              <w:jc w:val="center"/>
              <w:rPr>
                <w:rFonts w:ascii="Garamond" w:eastAsia="Times New Roman" w:hAnsi="Garamond" w:cs="Times New Roman"/>
                <w:lang w:eastAsia="ar-SA"/>
              </w:rPr>
            </w:pPr>
            <w:r w:rsidRPr="00C16D19">
              <w:rPr>
                <w:rFonts w:ascii="Garamond" w:eastAsia="Times New Roman" w:hAnsi="Garamond" w:cs="Times New Roman"/>
                <w:lang w:eastAsia="ar-SA"/>
              </w:rPr>
              <w:t>---</w:t>
            </w:r>
          </w:p>
        </w:tc>
      </w:tr>
      <w:tr w:rsidR="00966E35" w:rsidRPr="00C16D19" w14:paraId="67C25276" w14:textId="77777777" w:rsidTr="006E647C">
        <w:tc>
          <w:tcPr>
            <w:tcW w:w="568" w:type="dxa"/>
            <w:tcBorders>
              <w:top w:val="single" w:sz="4" w:space="0" w:color="000000"/>
              <w:left w:val="single" w:sz="4" w:space="0" w:color="000000"/>
              <w:bottom w:val="single" w:sz="4" w:space="0" w:color="000000"/>
            </w:tcBorders>
            <w:shd w:val="clear" w:color="auto" w:fill="auto"/>
            <w:vAlign w:val="center"/>
          </w:tcPr>
          <w:p w14:paraId="7028A0CF" w14:textId="77777777" w:rsidR="00966E35" w:rsidRPr="00C16D19" w:rsidRDefault="00966E35" w:rsidP="00D74501">
            <w:pPr>
              <w:pStyle w:val="Akapitzlist"/>
              <w:numPr>
                <w:ilvl w:val="0"/>
                <w:numId w:val="31"/>
              </w:numPr>
              <w:suppressAutoHyphens/>
              <w:snapToGrid w:val="0"/>
              <w:spacing w:after="0" w:line="240" w:lineRule="auto"/>
              <w:ind w:hanging="645"/>
              <w:rPr>
                <w:rFonts w:ascii="Garamond" w:eastAsia="Times New Roman" w:hAnsi="Garamond"/>
                <w:lang w:eastAsia="ar-SA"/>
              </w:rPr>
            </w:pPr>
          </w:p>
        </w:tc>
        <w:tc>
          <w:tcPr>
            <w:tcW w:w="7371" w:type="dxa"/>
            <w:tcBorders>
              <w:top w:val="single" w:sz="4" w:space="0" w:color="000000"/>
              <w:left w:val="single" w:sz="4" w:space="0" w:color="000000"/>
              <w:bottom w:val="single" w:sz="4" w:space="0" w:color="000000"/>
            </w:tcBorders>
            <w:shd w:val="clear" w:color="auto" w:fill="auto"/>
          </w:tcPr>
          <w:p w14:paraId="61AE09AD" w14:textId="77777777" w:rsidR="00966E35" w:rsidRPr="00C16D19" w:rsidRDefault="00966E35" w:rsidP="001D00F2">
            <w:pPr>
              <w:suppressAutoHyphens/>
              <w:snapToGrid w:val="0"/>
              <w:spacing w:before="60" w:after="60" w:line="240" w:lineRule="auto"/>
              <w:rPr>
                <w:rFonts w:ascii="Garamond" w:eastAsia="Times New Roman" w:hAnsi="Garamond" w:cs="Times New Roman"/>
                <w:lang w:eastAsia="ar-SA"/>
              </w:rPr>
            </w:pPr>
            <w:r w:rsidRPr="00C16D19">
              <w:rPr>
                <w:rFonts w:ascii="Garamond" w:eastAsia="Times New Roman" w:hAnsi="Garamond" w:cs="Times New Roman"/>
                <w:lang w:eastAsia="ar-SA"/>
              </w:rPr>
              <w:t>Ilość przeglądów okresowych koniecznych do wykonywania po upływie okresu gwarancyjnego w celu zapewnienia sprawnej pracy aparatu (w okresie 1 roku)</w:t>
            </w:r>
          </w:p>
        </w:tc>
        <w:tc>
          <w:tcPr>
            <w:tcW w:w="2409" w:type="dxa"/>
            <w:tcBorders>
              <w:top w:val="single" w:sz="4" w:space="0" w:color="000000"/>
              <w:left w:val="single" w:sz="4" w:space="0" w:color="000000"/>
              <w:bottom w:val="single" w:sz="4" w:space="0" w:color="000000"/>
            </w:tcBorders>
            <w:shd w:val="clear" w:color="auto" w:fill="auto"/>
            <w:vAlign w:val="center"/>
          </w:tcPr>
          <w:p w14:paraId="6CB62203" w14:textId="77777777" w:rsidR="00966E35" w:rsidRPr="00C16D19" w:rsidRDefault="00966E35" w:rsidP="00BC771B">
            <w:pPr>
              <w:suppressAutoHyphens/>
              <w:snapToGrid w:val="0"/>
              <w:spacing w:after="0" w:line="240" w:lineRule="auto"/>
              <w:jc w:val="center"/>
              <w:rPr>
                <w:rFonts w:ascii="Garamond" w:eastAsia="Times New Roman" w:hAnsi="Garamond" w:cs="Times New Roman"/>
                <w:lang w:eastAsia="ar-SA"/>
              </w:rPr>
            </w:pPr>
            <w:r w:rsidRPr="00C16D19">
              <w:rPr>
                <w:rFonts w:ascii="Garamond" w:eastAsia="Times New Roman" w:hAnsi="Garamond" w:cs="Times New Roman"/>
                <w:lang w:eastAsia="ar-SA"/>
              </w:rPr>
              <w:t>podać</w:t>
            </w:r>
          </w:p>
        </w:tc>
        <w:tc>
          <w:tcPr>
            <w:tcW w:w="2127" w:type="dxa"/>
            <w:tcBorders>
              <w:top w:val="single" w:sz="4" w:space="0" w:color="000000"/>
              <w:left w:val="single" w:sz="4" w:space="0" w:color="000000"/>
              <w:bottom w:val="single" w:sz="4" w:space="0" w:color="000000"/>
            </w:tcBorders>
            <w:shd w:val="clear" w:color="auto" w:fill="auto"/>
            <w:vAlign w:val="center"/>
          </w:tcPr>
          <w:p w14:paraId="2243CA13" w14:textId="77777777" w:rsidR="00966E35" w:rsidRPr="00C16D19" w:rsidRDefault="00966E35" w:rsidP="00BC771B">
            <w:pPr>
              <w:suppressAutoHyphens/>
              <w:snapToGrid w:val="0"/>
              <w:spacing w:after="0" w:line="240" w:lineRule="auto"/>
              <w:rPr>
                <w:rFonts w:ascii="Garamond" w:eastAsia="Times New Roman" w:hAnsi="Garamond" w:cs="Times New Roman"/>
                <w:lang w:eastAsia="ar-SA"/>
              </w:rPr>
            </w:pPr>
          </w:p>
        </w:tc>
        <w:tc>
          <w:tcPr>
            <w:tcW w:w="23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ABED7B" w14:textId="77777777" w:rsidR="00966E35" w:rsidRPr="00C16D19" w:rsidRDefault="00966E35" w:rsidP="00BC771B">
            <w:pPr>
              <w:suppressAutoHyphens/>
              <w:snapToGrid w:val="0"/>
              <w:spacing w:after="0" w:line="240" w:lineRule="auto"/>
              <w:jc w:val="center"/>
              <w:rPr>
                <w:rFonts w:ascii="Garamond" w:eastAsia="Times New Roman" w:hAnsi="Garamond" w:cs="Times New Roman"/>
                <w:lang w:eastAsia="ar-SA"/>
              </w:rPr>
            </w:pPr>
            <w:r w:rsidRPr="00C16D19">
              <w:rPr>
                <w:rFonts w:ascii="Garamond" w:eastAsia="Times New Roman" w:hAnsi="Garamond" w:cs="Times New Roman"/>
                <w:lang w:eastAsia="ar-SA"/>
              </w:rPr>
              <w:t>jeden – 5 pkt, więcej – 0 pkt</w:t>
            </w:r>
          </w:p>
        </w:tc>
      </w:tr>
    </w:tbl>
    <w:p w14:paraId="24E25D59" w14:textId="77777777" w:rsidR="00BC771B" w:rsidRPr="00C16D19" w:rsidRDefault="00BC771B" w:rsidP="00BC771B">
      <w:pPr>
        <w:suppressAutoHyphens/>
        <w:spacing w:after="0" w:line="240" w:lineRule="auto"/>
        <w:rPr>
          <w:rFonts w:ascii="Garamond" w:eastAsia="Times New Roman" w:hAnsi="Garamond" w:cs="Times New Roman"/>
          <w:b/>
          <w:lang w:eastAsia="ar-SA"/>
        </w:rPr>
      </w:pPr>
    </w:p>
    <w:p w14:paraId="1B23E910" w14:textId="1B6B153C" w:rsidR="00BC771B" w:rsidRDefault="00BC771B" w:rsidP="00BC771B">
      <w:pPr>
        <w:suppressAutoHyphens/>
        <w:spacing w:after="0" w:line="240" w:lineRule="auto"/>
        <w:rPr>
          <w:rFonts w:ascii="Garamond" w:eastAsia="Times New Roman" w:hAnsi="Garamond" w:cs="Times New Roman"/>
          <w:b/>
          <w:lang w:eastAsia="ar-SA"/>
        </w:rPr>
      </w:pPr>
    </w:p>
    <w:p w14:paraId="761A617B" w14:textId="6DE7C1A9" w:rsidR="009D456B" w:rsidRDefault="009D456B" w:rsidP="00BC771B">
      <w:pPr>
        <w:suppressAutoHyphens/>
        <w:spacing w:after="0" w:line="240" w:lineRule="auto"/>
        <w:rPr>
          <w:rFonts w:ascii="Garamond" w:eastAsia="Times New Roman" w:hAnsi="Garamond" w:cs="Times New Roman"/>
          <w:b/>
          <w:lang w:eastAsia="ar-SA"/>
        </w:rPr>
      </w:pPr>
    </w:p>
    <w:p w14:paraId="6EFD5492" w14:textId="63B2BA0E" w:rsidR="009D456B" w:rsidRDefault="009D456B" w:rsidP="00BC771B">
      <w:pPr>
        <w:suppressAutoHyphens/>
        <w:spacing w:after="0" w:line="240" w:lineRule="auto"/>
        <w:rPr>
          <w:rFonts w:ascii="Garamond" w:eastAsia="Times New Roman" w:hAnsi="Garamond" w:cs="Times New Roman"/>
          <w:b/>
          <w:lang w:eastAsia="ar-SA"/>
        </w:rPr>
      </w:pPr>
    </w:p>
    <w:p w14:paraId="5A989F73" w14:textId="77777777" w:rsidR="009D456B" w:rsidRPr="00C16D19" w:rsidRDefault="009D456B" w:rsidP="00BC771B">
      <w:pPr>
        <w:suppressAutoHyphens/>
        <w:spacing w:after="0" w:line="240" w:lineRule="auto"/>
        <w:rPr>
          <w:rFonts w:ascii="Garamond" w:eastAsia="Times New Roman" w:hAnsi="Garamond" w:cs="Times New Roman"/>
          <w:b/>
          <w:lang w:eastAsia="ar-SA"/>
        </w:rPr>
      </w:pPr>
    </w:p>
    <w:p w14:paraId="4BB0DA76" w14:textId="77777777" w:rsidR="00BC771B" w:rsidRPr="00C16D19" w:rsidRDefault="00C16D19" w:rsidP="00D74501">
      <w:pPr>
        <w:suppressAutoHyphens/>
        <w:spacing w:after="0" w:line="240" w:lineRule="auto"/>
        <w:jc w:val="center"/>
        <w:rPr>
          <w:rFonts w:ascii="Garamond" w:eastAsia="Times New Roman" w:hAnsi="Garamond" w:cs="Times New Roman"/>
          <w:b/>
          <w:lang w:eastAsia="ar-SA"/>
        </w:rPr>
      </w:pPr>
      <w:r w:rsidRPr="00C16D19">
        <w:rPr>
          <w:rFonts w:ascii="Garamond" w:eastAsia="Times New Roman" w:hAnsi="Garamond" w:cs="Times New Roman"/>
          <w:b/>
          <w:lang w:eastAsia="ar-SA"/>
        </w:rPr>
        <w:lastRenderedPageBreak/>
        <w:t>WARUNKI SERWISU</w:t>
      </w:r>
    </w:p>
    <w:p w14:paraId="5AB9BDED" w14:textId="77777777" w:rsidR="00D74501" w:rsidRPr="00C16D19" w:rsidRDefault="00D74501" w:rsidP="00D74501">
      <w:pPr>
        <w:suppressAutoHyphens/>
        <w:spacing w:after="0" w:line="240" w:lineRule="auto"/>
        <w:jc w:val="center"/>
        <w:rPr>
          <w:rFonts w:ascii="Garamond" w:eastAsia="Times New Roman" w:hAnsi="Garamond" w:cs="Times New Roman"/>
          <w:b/>
          <w:lang w:eastAsia="ar-SA"/>
        </w:rPr>
      </w:pPr>
    </w:p>
    <w:tbl>
      <w:tblPr>
        <w:tblW w:w="14885" w:type="dxa"/>
        <w:tblInd w:w="-72" w:type="dxa"/>
        <w:tblLayout w:type="fixed"/>
        <w:tblCellMar>
          <w:left w:w="70" w:type="dxa"/>
          <w:right w:w="70" w:type="dxa"/>
        </w:tblCellMar>
        <w:tblLook w:val="0000" w:firstRow="0" w:lastRow="0" w:firstColumn="0" w:lastColumn="0" w:noHBand="0" w:noVBand="0"/>
      </w:tblPr>
      <w:tblGrid>
        <w:gridCol w:w="568"/>
        <w:gridCol w:w="7371"/>
        <w:gridCol w:w="2409"/>
        <w:gridCol w:w="2127"/>
        <w:gridCol w:w="2399"/>
        <w:gridCol w:w="11"/>
      </w:tblGrid>
      <w:tr w:rsidR="00BC771B" w:rsidRPr="00C16D19" w14:paraId="582E9A90" w14:textId="77777777" w:rsidTr="00BF4C2F">
        <w:tc>
          <w:tcPr>
            <w:tcW w:w="568" w:type="dxa"/>
            <w:tcBorders>
              <w:top w:val="single" w:sz="4" w:space="0" w:color="000000"/>
              <w:left w:val="single" w:sz="4" w:space="0" w:color="000000"/>
              <w:bottom w:val="single" w:sz="4" w:space="0" w:color="000000"/>
            </w:tcBorders>
            <w:shd w:val="clear" w:color="auto" w:fill="auto"/>
            <w:vAlign w:val="center"/>
          </w:tcPr>
          <w:p w14:paraId="22B81DDE" w14:textId="77777777" w:rsidR="00BC771B" w:rsidRPr="00C16D19" w:rsidRDefault="00BC771B" w:rsidP="00BC771B">
            <w:pPr>
              <w:suppressAutoHyphens/>
              <w:snapToGrid w:val="0"/>
              <w:spacing w:after="0" w:line="240" w:lineRule="auto"/>
              <w:jc w:val="center"/>
              <w:rPr>
                <w:rFonts w:ascii="Garamond" w:eastAsia="Times New Roman" w:hAnsi="Garamond" w:cs="Times New Roman"/>
                <w:b/>
                <w:bCs/>
                <w:lang w:eastAsia="ar-SA"/>
              </w:rPr>
            </w:pPr>
            <w:r w:rsidRPr="00C16D19">
              <w:rPr>
                <w:rFonts w:ascii="Garamond" w:eastAsia="Times New Roman" w:hAnsi="Garamond" w:cs="Times New Roman"/>
                <w:b/>
                <w:bCs/>
                <w:lang w:eastAsia="ar-SA"/>
              </w:rPr>
              <w:t>LP</w:t>
            </w:r>
          </w:p>
        </w:tc>
        <w:tc>
          <w:tcPr>
            <w:tcW w:w="7371" w:type="dxa"/>
            <w:tcBorders>
              <w:top w:val="single" w:sz="4" w:space="0" w:color="000000"/>
              <w:left w:val="single" w:sz="4" w:space="0" w:color="000000"/>
              <w:bottom w:val="single" w:sz="4" w:space="0" w:color="000000"/>
            </w:tcBorders>
            <w:shd w:val="clear" w:color="auto" w:fill="auto"/>
            <w:vAlign w:val="center"/>
          </w:tcPr>
          <w:p w14:paraId="0C5E8F4A" w14:textId="77777777" w:rsidR="00BC771B" w:rsidRPr="00C16D19" w:rsidRDefault="00BC771B" w:rsidP="00BC771B">
            <w:pPr>
              <w:keepNext/>
              <w:numPr>
                <w:ilvl w:val="2"/>
                <w:numId w:val="1"/>
              </w:numPr>
              <w:suppressAutoHyphens/>
              <w:snapToGrid w:val="0"/>
              <w:spacing w:after="0" w:line="240" w:lineRule="auto"/>
              <w:jc w:val="center"/>
              <w:outlineLvl w:val="2"/>
              <w:rPr>
                <w:rFonts w:ascii="Garamond" w:eastAsia="Times New Roman" w:hAnsi="Garamond" w:cs="Times New Roman"/>
                <w:b/>
                <w:bCs/>
                <w:lang w:eastAsia="ar-SA"/>
              </w:rPr>
            </w:pPr>
            <w:r w:rsidRPr="00C16D19">
              <w:rPr>
                <w:rFonts w:ascii="Garamond" w:eastAsia="Times New Roman" w:hAnsi="Garamond" w:cs="Times New Roman"/>
                <w:b/>
                <w:bCs/>
                <w:lang w:eastAsia="ar-SA"/>
              </w:rPr>
              <w:t>PARAMETR</w:t>
            </w:r>
          </w:p>
        </w:tc>
        <w:tc>
          <w:tcPr>
            <w:tcW w:w="2409" w:type="dxa"/>
            <w:tcBorders>
              <w:top w:val="single" w:sz="4" w:space="0" w:color="000000"/>
              <w:left w:val="single" w:sz="4" w:space="0" w:color="000000"/>
              <w:bottom w:val="single" w:sz="4" w:space="0" w:color="000000"/>
            </w:tcBorders>
            <w:shd w:val="clear" w:color="auto" w:fill="auto"/>
            <w:vAlign w:val="center"/>
          </w:tcPr>
          <w:p w14:paraId="22ABC1DB" w14:textId="77777777" w:rsidR="00BC771B" w:rsidRPr="00C16D19" w:rsidRDefault="00BC771B" w:rsidP="00BC771B">
            <w:pPr>
              <w:suppressAutoHyphens/>
              <w:snapToGrid w:val="0"/>
              <w:spacing w:after="0" w:line="240" w:lineRule="auto"/>
              <w:jc w:val="center"/>
              <w:rPr>
                <w:rFonts w:ascii="Garamond" w:eastAsia="Times New Roman" w:hAnsi="Garamond" w:cs="Times New Roman"/>
                <w:b/>
                <w:bCs/>
                <w:lang w:eastAsia="ar-SA"/>
              </w:rPr>
            </w:pPr>
            <w:r w:rsidRPr="00C16D19">
              <w:rPr>
                <w:rFonts w:ascii="Garamond" w:eastAsia="Times New Roman" w:hAnsi="Garamond" w:cs="Times New Roman"/>
                <w:b/>
                <w:bCs/>
                <w:lang w:eastAsia="ar-SA"/>
              </w:rPr>
              <w:t>PARAMETR WYMAGANY</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38BC56" w14:textId="77777777" w:rsidR="00BC771B" w:rsidRPr="00C16D19" w:rsidRDefault="00BC771B" w:rsidP="00BC771B">
            <w:pPr>
              <w:suppressAutoHyphens/>
              <w:snapToGrid w:val="0"/>
              <w:spacing w:after="0" w:line="240" w:lineRule="auto"/>
              <w:jc w:val="center"/>
              <w:rPr>
                <w:rFonts w:ascii="Garamond" w:eastAsia="Times New Roman" w:hAnsi="Garamond" w:cs="Times New Roman"/>
                <w:b/>
                <w:bCs/>
                <w:lang w:eastAsia="ar-SA"/>
              </w:rPr>
            </w:pPr>
            <w:r w:rsidRPr="00C16D19">
              <w:rPr>
                <w:rFonts w:ascii="Garamond" w:eastAsia="Times New Roman" w:hAnsi="Garamond" w:cs="Times New Roman"/>
                <w:b/>
                <w:bCs/>
                <w:lang w:eastAsia="ar-SA"/>
              </w:rPr>
              <w:t>PARAMETR OFEROWANY</w:t>
            </w:r>
          </w:p>
        </w:tc>
        <w:tc>
          <w:tcPr>
            <w:tcW w:w="2410" w:type="dxa"/>
            <w:gridSpan w:val="2"/>
            <w:tcBorders>
              <w:top w:val="single" w:sz="4" w:space="0" w:color="auto"/>
              <w:bottom w:val="single" w:sz="4" w:space="0" w:color="auto"/>
              <w:right w:val="single" w:sz="4" w:space="0" w:color="auto"/>
            </w:tcBorders>
            <w:shd w:val="clear" w:color="auto" w:fill="auto"/>
            <w:vAlign w:val="center"/>
          </w:tcPr>
          <w:p w14:paraId="459DF78C" w14:textId="77777777" w:rsidR="00BC771B" w:rsidRPr="00C16D19" w:rsidRDefault="00BC771B" w:rsidP="00BF4C2F">
            <w:pPr>
              <w:spacing w:after="0" w:line="240" w:lineRule="auto"/>
              <w:jc w:val="center"/>
              <w:rPr>
                <w:rFonts w:ascii="Garamond" w:eastAsia="Times New Roman" w:hAnsi="Garamond" w:cs="Times New Roman"/>
                <w:bCs/>
                <w:lang w:eastAsia="ar-SA"/>
              </w:rPr>
            </w:pPr>
            <w:r w:rsidRPr="00C16D19">
              <w:rPr>
                <w:rFonts w:ascii="Garamond" w:eastAsia="Times New Roman" w:hAnsi="Garamond" w:cs="Times New Roman"/>
                <w:b/>
                <w:bCs/>
                <w:lang w:eastAsia="ar-SA"/>
              </w:rPr>
              <w:t>SPOSÓB OCENY</w:t>
            </w:r>
          </w:p>
        </w:tc>
      </w:tr>
      <w:tr w:rsidR="00E42DA8" w:rsidRPr="00C16D19" w14:paraId="1FE05720" w14:textId="77777777" w:rsidTr="006E647C">
        <w:trPr>
          <w:gridAfter w:val="1"/>
          <w:wAfter w:w="11" w:type="dxa"/>
        </w:trPr>
        <w:tc>
          <w:tcPr>
            <w:tcW w:w="568" w:type="dxa"/>
            <w:tcBorders>
              <w:top w:val="single" w:sz="4" w:space="0" w:color="000000"/>
              <w:left w:val="single" w:sz="4" w:space="0" w:color="000000"/>
              <w:bottom w:val="single" w:sz="4" w:space="0" w:color="000000"/>
            </w:tcBorders>
            <w:shd w:val="clear" w:color="auto" w:fill="auto"/>
            <w:vAlign w:val="center"/>
          </w:tcPr>
          <w:p w14:paraId="0EEC64F3" w14:textId="77777777" w:rsidR="00E42DA8" w:rsidRPr="00C16D19" w:rsidRDefault="00E42DA8" w:rsidP="00D74501">
            <w:pPr>
              <w:pStyle w:val="Akapitzlist"/>
              <w:numPr>
                <w:ilvl w:val="0"/>
                <w:numId w:val="31"/>
              </w:numPr>
              <w:spacing w:before="100" w:beforeAutospacing="1" w:after="100" w:afterAutospacing="1" w:line="288" w:lineRule="auto"/>
              <w:ind w:hanging="645"/>
              <w:rPr>
                <w:rFonts w:ascii="Garamond" w:hAnsi="Garamond"/>
                <w:color w:val="000000" w:themeColor="text1"/>
              </w:rPr>
            </w:pPr>
          </w:p>
        </w:tc>
        <w:tc>
          <w:tcPr>
            <w:tcW w:w="7371" w:type="dxa"/>
            <w:tcBorders>
              <w:top w:val="single" w:sz="4" w:space="0" w:color="000000"/>
              <w:left w:val="single" w:sz="4" w:space="0" w:color="000000"/>
              <w:bottom w:val="single" w:sz="4" w:space="0" w:color="000000"/>
            </w:tcBorders>
            <w:shd w:val="clear" w:color="auto" w:fill="auto"/>
          </w:tcPr>
          <w:p w14:paraId="1DE98191" w14:textId="77777777" w:rsidR="00E42DA8" w:rsidRPr="00C16D19" w:rsidRDefault="00E42DA8" w:rsidP="00D74501">
            <w:pPr>
              <w:snapToGrid w:val="0"/>
              <w:spacing w:before="60" w:after="60" w:line="288" w:lineRule="auto"/>
              <w:jc w:val="both"/>
              <w:rPr>
                <w:rFonts w:ascii="Garamond" w:hAnsi="Garamond" w:cs="Times New Roman"/>
                <w:color w:val="000000" w:themeColor="text1"/>
              </w:rPr>
            </w:pPr>
            <w:r w:rsidRPr="00C16D19">
              <w:rPr>
                <w:rFonts w:ascii="Garamond" w:hAnsi="Garamond" w:cs="Times New Roman"/>
                <w:color w:val="000000" w:themeColor="text1"/>
              </w:rPr>
              <w:t>W cenie oferty -  przeglądy okresowe w okresie gwarancji (w częstotliwości i w zakresie zgodnym z wymogami producenta)</w:t>
            </w:r>
          </w:p>
        </w:tc>
        <w:tc>
          <w:tcPr>
            <w:tcW w:w="2409" w:type="dxa"/>
            <w:tcBorders>
              <w:top w:val="single" w:sz="4" w:space="0" w:color="000000"/>
              <w:left w:val="single" w:sz="4" w:space="0" w:color="000000"/>
              <w:bottom w:val="single" w:sz="4" w:space="0" w:color="000000"/>
            </w:tcBorders>
            <w:shd w:val="clear" w:color="auto" w:fill="auto"/>
            <w:vAlign w:val="center"/>
          </w:tcPr>
          <w:p w14:paraId="221C4F80" w14:textId="77777777" w:rsidR="00E42DA8" w:rsidRPr="00C16D19" w:rsidRDefault="00D74501" w:rsidP="00D74501">
            <w:pPr>
              <w:suppressAutoHyphens/>
              <w:snapToGrid w:val="0"/>
              <w:spacing w:after="0" w:line="240" w:lineRule="auto"/>
              <w:jc w:val="center"/>
              <w:rPr>
                <w:rFonts w:ascii="Garamond" w:eastAsia="Times New Roman" w:hAnsi="Garamond" w:cs="Times New Roman"/>
                <w:lang w:eastAsia="ar-SA"/>
              </w:rPr>
            </w:pPr>
            <w:r w:rsidRPr="00C16D19">
              <w:rPr>
                <w:rFonts w:ascii="Garamond" w:eastAsia="Times New Roman" w:hAnsi="Garamond" w:cs="Times New Roman"/>
                <w:lang w:eastAsia="ar-SA"/>
              </w:rPr>
              <w:t>t</w:t>
            </w:r>
            <w:r w:rsidR="00E42DA8" w:rsidRPr="00C16D19">
              <w:rPr>
                <w:rFonts w:ascii="Garamond" w:eastAsia="Times New Roman" w:hAnsi="Garamond" w:cs="Times New Roman"/>
                <w:lang w:eastAsia="ar-SA"/>
              </w:rPr>
              <w:t>ak</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14:paraId="3322A157" w14:textId="77777777" w:rsidR="00E42DA8" w:rsidRPr="00C16D19" w:rsidRDefault="00E42DA8" w:rsidP="00BC771B">
            <w:pPr>
              <w:suppressAutoHyphens/>
              <w:spacing w:after="0" w:line="240" w:lineRule="auto"/>
              <w:jc w:val="center"/>
              <w:rPr>
                <w:rFonts w:ascii="Garamond" w:eastAsia="Times New Roman" w:hAnsi="Garamond" w:cs="Times New Roman"/>
                <w:lang w:eastAsia="ar-SA"/>
              </w:rPr>
            </w:pPr>
          </w:p>
        </w:tc>
        <w:tc>
          <w:tcPr>
            <w:tcW w:w="2399" w:type="dxa"/>
            <w:tcBorders>
              <w:bottom w:val="single" w:sz="4" w:space="0" w:color="auto"/>
              <w:right w:val="single" w:sz="4" w:space="0" w:color="auto"/>
            </w:tcBorders>
            <w:shd w:val="clear" w:color="auto" w:fill="auto"/>
            <w:vAlign w:val="center"/>
          </w:tcPr>
          <w:p w14:paraId="52945727" w14:textId="77777777" w:rsidR="00E42DA8" w:rsidRPr="00C16D19" w:rsidRDefault="00E42DA8" w:rsidP="00D74501">
            <w:pPr>
              <w:suppressAutoHyphens/>
              <w:spacing w:after="0" w:line="240" w:lineRule="auto"/>
              <w:jc w:val="center"/>
              <w:rPr>
                <w:rFonts w:ascii="Garamond" w:eastAsia="Times New Roman" w:hAnsi="Garamond" w:cs="Times New Roman"/>
                <w:lang w:eastAsia="ar-SA"/>
              </w:rPr>
            </w:pPr>
            <w:r w:rsidRPr="00C16D19">
              <w:rPr>
                <w:rFonts w:ascii="Garamond" w:eastAsia="Times New Roman" w:hAnsi="Garamond" w:cs="Times New Roman"/>
                <w:lang w:eastAsia="ar-SA"/>
              </w:rPr>
              <w:t>---</w:t>
            </w:r>
          </w:p>
        </w:tc>
      </w:tr>
      <w:tr w:rsidR="00E42DA8" w:rsidRPr="00C16D19" w14:paraId="094D420A" w14:textId="77777777" w:rsidTr="006E647C">
        <w:trPr>
          <w:gridAfter w:val="1"/>
          <w:wAfter w:w="11" w:type="dxa"/>
        </w:trPr>
        <w:tc>
          <w:tcPr>
            <w:tcW w:w="568" w:type="dxa"/>
            <w:tcBorders>
              <w:top w:val="single" w:sz="4" w:space="0" w:color="000000"/>
              <w:left w:val="single" w:sz="4" w:space="0" w:color="000000"/>
              <w:bottom w:val="single" w:sz="4" w:space="0" w:color="000000"/>
            </w:tcBorders>
            <w:shd w:val="clear" w:color="auto" w:fill="auto"/>
            <w:vAlign w:val="center"/>
          </w:tcPr>
          <w:p w14:paraId="7C7B25F0" w14:textId="77777777" w:rsidR="00E42DA8" w:rsidRPr="00C16D19" w:rsidRDefault="00E42DA8" w:rsidP="00D74501">
            <w:pPr>
              <w:pStyle w:val="Akapitzlist"/>
              <w:numPr>
                <w:ilvl w:val="0"/>
                <w:numId w:val="31"/>
              </w:numPr>
              <w:spacing w:before="100" w:beforeAutospacing="1" w:after="100" w:afterAutospacing="1" w:line="288" w:lineRule="auto"/>
              <w:ind w:hanging="645"/>
              <w:rPr>
                <w:rFonts w:ascii="Garamond" w:hAnsi="Garamond"/>
                <w:color w:val="000000" w:themeColor="text1"/>
              </w:rPr>
            </w:pPr>
          </w:p>
        </w:tc>
        <w:tc>
          <w:tcPr>
            <w:tcW w:w="7371" w:type="dxa"/>
            <w:tcBorders>
              <w:top w:val="single" w:sz="4" w:space="0" w:color="000000"/>
              <w:left w:val="single" w:sz="4" w:space="0" w:color="000000"/>
              <w:bottom w:val="single" w:sz="4" w:space="0" w:color="000000"/>
            </w:tcBorders>
            <w:shd w:val="clear" w:color="auto" w:fill="auto"/>
          </w:tcPr>
          <w:p w14:paraId="1B6B54B0" w14:textId="77777777" w:rsidR="00E42DA8" w:rsidRPr="00C16D19" w:rsidRDefault="00E42DA8" w:rsidP="00D74501">
            <w:pPr>
              <w:snapToGrid w:val="0"/>
              <w:spacing w:before="60" w:after="60" w:line="288" w:lineRule="auto"/>
              <w:jc w:val="both"/>
              <w:rPr>
                <w:rFonts w:ascii="Garamond" w:hAnsi="Garamond" w:cs="Times New Roman"/>
                <w:color w:val="000000" w:themeColor="text1"/>
              </w:rPr>
            </w:pPr>
            <w:r w:rsidRPr="00C16D19">
              <w:rPr>
                <w:rFonts w:ascii="Garamond" w:hAnsi="Garamond" w:cs="Times New Roman"/>
                <w:color w:val="000000" w:themeColor="text1"/>
              </w:rPr>
              <w:t>Wszystkie czynności serwisowe, w tym przeglądy konserwacyjne, w okresie gwarancji - w ramach wynagrodzenia umownego</w:t>
            </w:r>
          </w:p>
        </w:tc>
        <w:tc>
          <w:tcPr>
            <w:tcW w:w="2409" w:type="dxa"/>
            <w:tcBorders>
              <w:top w:val="single" w:sz="4" w:space="0" w:color="000000"/>
              <w:left w:val="single" w:sz="4" w:space="0" w:color="000000"/>
              <w:bottom w:val="single" w:sz="4" w:space="0" w:color="000000"/>
            </w:tcBorders>
            <w:shd w:val="clear" w:color="auto" w:fill="auto"/>
            <w:vAlign w:val="center"/>
          </w:tcPr>
          <w:p w14:paraId="7F9C9802" w14:textId="77777777" w:rsidR="00E42DA8" w:rsidRPr="00C16D19" w:rsidRDefault="00E42DA8" w:rsidP="00D74501">
            <w:pPr>
              <w:suppressAutoHyphens/>
              <w:spacing w:after="0" w:line="240" w:lineRule="auto"/>
              <w:jc w:val="center"/>
              <w:rPr>
                <w:rFonts w:ascii="Garamond" w:eastAsia="Times New Roman" w:hAnsi="Garamond" w:cs="Times New Roman"/>
                <w:lang w:eastAsia="ar-SA"/>
              </w:rPr>
            </w:pPr>
            <w:r w:rsidRPr="00C16D19">
              <w:rPr>
                <w:rFonts w:ascii="Garamond" w:eastAsia="Times New Roman" w:hAnsi="Garamond" w:cs="Times New Roman"/>
                <w:lang w:eastAsia="ar-SA"/>
              </w:rPr>
              <w:t>tak</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14:paraId="35808E25" w14:textId="77777777" w:rsidR="00E42DA8" w:rsidRPr="00C16D19" w:rsidRDefault="00E42DA8" w:rsidP="00BC771B">
            <w:pPr>
              <w:suppressAutoHyphens/>
              <w:spacing w:after="0" w:line="240" w:lineRule="auto"/>
              <w:jc w:val="center"/>
              <w:rPr>
                <w:rFonts w:ascii="Garamond" w:eastAsia="Times New Roman" w:hAnsi="Garamond" w:cs="Times New Roman"/>
                <w:lang w:eastAsia="ar-SA"/>
              </w:rPr>
            </w:pPr>
          </w:p>
        </w:tc>
        <w:tc>
          <w:tcPr>
            <w:tcW w:w="2399" w:type="dxa"/>
            <w:tcBorders>
              <w:top w:val="single" w:sz="4" w:space="0" w:color="auto"/>
              <w:bottom w:val="single" w:sz="4" w:space="0" w:color="auto"/>
              <w:right w:val="single" w:sz="4" w:space="0" w:color="auto"/>
            </w:tcBorders>
            <w:shd w:val="clear" w:color="auto" w:fill="auto"/>
            <w:vAlign w:val="center"/>
          </w:tcPr>
          <w:p w14:paraId="1FDA0061" w14:textId="77777777" w:rsidR="00E42DA8" w:rsidRPr="00C16D19" w:rsidRDefault="00E42DA8" w:rsidP="00D74501">
            <w:pPr>
              <w:suppressAutoHyphens/>
              <w:spacing w:after="0" w:line="240" w:lineRule="auto"/>
              <w:jc w:val="center"/>
              <w:rPr>
                <w:rFonts w:ascii="Garamond" w:eastAsia="Times New Roman" w:hAnsi="Garamond" w:cs="Times New Roman"/>
                <w:lang w:eastAsia="ar-SA"/>
              </w:rPr>
            </w:pPr>
            <w:r w:rsidRPr="00C16D19">
              <w:rPr>
                <w:rFonts w:ascii="Garamond" w:eastAsia="Times New Roman" w:hAnsi="Garamond" w:cs="Times New Roman"/>
                <w:lang w:eastAsia="ar-SA"/>
              </w:rPr>
              <w:t>---</w:t>
            </w:r>
          </w:p>
        </w:tc>
      </w:tr>
      <w:tr w:rsidR="00E42DA8" w:rsidRPr="00C16D19" w14:paraId="5786F115" w14:textId="77777777" w:rsidTr="006E647C">
        <w:trPr>
          <w:gridAfter w:val="1"/>
          <w:wAfter w:w="11" w:type="dxa"/>
        </w:trPr>
        <w:tc>
          <w:tcPr>
            <w:tcW w:w="568" w:type="dxa"/>
            <w:tcBorders>
              <w:top w:val="single" w:sz="4" w:space="0" w:color="000000"/>
              <w:left w:val="single" w:sz="4" w:space="0" w:color="000000"/>
              <w:bottom w:val="single" w:sz="4" w:space="0" w:color="000000"/>
            </w:tcBorders>
            <w:shd w:val="clear" w:color="auto" w:fill="auto"/>
            <w:vAlign w:val="center"/>
          </w:tcPr>
          <w:p w14:paraId="73EB20F8" w14:textId="77777777" w:rsidR="00E42DA8" w:rsidRPr="00C16D19" w:rsidRDefault="00E42DA8" w:rsidP="00D74501">
            <w:pPr>
              <w:pStyle w:val="Akapitzlist"/>
              <w:numPr>
                <w:ilvl w:val="0"/>
                <w:numId w:val="31"/>
              </w:numPr>
              <w:spacing w:before="100" w:beforeAutospacing="1" w:after="100" w:afterAutospacing="1" w:line="288" w:lineRule="auto"/>
              <w:ind w:hanging="645"/>
              <w:rPr>
                <w:rFonts w:ascii="Garamond" w:hAnsi="Garamond"/>
                <w:color w:val="000000" w:themeColor="text1"/>
              </w:rPr>
            </w:pPr>
          </w:p>
        </w:tc>
        <w:tc>
          <w:tcPr>
            <w:tcW w:w="7371" w:type="dxa"/>
            <w:tcBorders>
              <w:top w:val="single" w:sz="4" w:space="0" w:color="000000"/>
              <w:left w:val="single" w:sz="4" w:space="0" w:color="000000"/>
              <w:bottom w:val="single" w:sz="4" w:space="0" w:color="000000"/>
            </w:tcBorders>
            <w:shd w:val="clear" w:color="auto" w:fill="auto"/>
          </w:tcPr>
          <w:p w14:paraId="1E5CB1CC" w14:textId="77777777" w:rsidR="00E42DA8" w:rsidRPr="00C16D19" w:rsidRDefault="00E42DA8" w:rsidP="00D74501">
            <w:pPr>
              <w:pStyle w:val="Lista-kontynuacja24"/>
              <w:snapToGrid w:val="0"/>
              <w:spacing w:before="60" w:after="60" w:line="288" w:lineRule="auto"/>
              <w:ind w:left="0"/>
              <w:jc w:val="both"/>
              <w:rPr>
                <w:rFonts w:ascii="Garamond" w:hAnsi="Garamond"/>
                <w:color w:val="000000" w:themeColor="text1"/>
                <w:sz w:val="22"/>
                <w:szCs w:val="22"/>
              </w:rPr>
            </w:pPr>
            <w:r w:rsidRPr="00C16D19">
              <w:rPr>
                <w:rFonts w:ascii="Garamond" w:hAnsi="Garamond"/>
                <w:color w:val="000000" w:themeColor="text1"/>
                <w:sz w:val="22"/>
                <w:szCs w:val="22"/>
              </w:rPr>
              <w:t>Czas reakcji (dotyczy także reakcji zdalnej): „przyjęte zgłoszenie – podjęta naprawa” =&lt; 24 [godz.]</w:t>
            </w:r>
          </w:p>
        </w:tc>
        <w:tc>
          <w:tcPr>
            <w:tcW w:w="2409" w:type="dxa"/>
            <w:tcBorders>
              <w:top w:val="single" w:sz="4" w:space="0" w:color="000000"/>
              <w:left w:val="single" w:sz="4" w:space="0" w:color="000000"/>
              <w:bottom w:val="single" w:sz="4" w:space="0" w:color="000000"/>
            </w:tcBorders>
            <w:shd w:val="clear" w:color="auto" w:fill="auto"/>
            <w:vAlign w:val="center"/>
          </w:tcPr>
          <w:p w14:paraId="651DA192" w14:textId="77777777" w:rsidR="00E42DA8" w:rsidRPr="00C16D19" w:rsidRDefault="00E42DA8" w:rsidP="00D74501">
            <w:pPr>
              <w:suppressAutoHyphens/>
              <w:spacing w:after="0" w:line="240" w:lineRule="auto"/>
              <w:jc w:val="center"/>
              <w:rPr>
                <w:rFonts w:ascii="Garamond" w:eastAsia="Times New Roman" w:hAnsi="Garamond" w:cs="Times New Roman"/>
                <w:lang w:eastAsia="ar-SA"/>
              </w:rPr>
            </w:pPr>
            <w:r w:rsidRPr="00C16D19">
              <w:rPr>
                <w:rFonts w:ascii="Garamond" w:eastAsia="Times New Roman" w:hAnsi="Garamond" w:cs="Times New Roman"/>
                <w:lang w:eastAsia="ar-SA"/>
              </w:rPr>
              <w:t>tak</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14:paraId="3CCC3C4D" w14:textId="77777777" w:rsidR="00E42DA8" w:rsidRPr="00C16D19" w:rsidRDefault="00E42DA8" w:rsidP="00BC771B">
            <w:pPr>
              <w:suppressAutoHyphens/>
              <w:spacing w:after="0" w:line="240" w:lineRule="auto"/>
              <w:jc w:val="center"/>
              <w:rPr>
                <w:rFonts w:ascii="Garamond" w:eastAsia="Times New Roman" w:hAnsi="Garamond" w:cs="Times New Roman"/>
                <w:lang w:eastAsia="ar-SA"/>
              </w:rPr>
            </w:pPr>
          </w:p>
        </w:tc>
        <w:tc>
          <w:tcPr>
            <w:tcW w:w="2399" w:type="dxa"/>
            <w:tcBorders>
              <w:top w:val="single" w:sz="4" w:space="0" w:color="auto"/>
              <w:bottom w:val="single" w:sz="4" w:space="0" w:color="auto"/>
              <w:right w:val="single" w:sz="4" w:space="0" w:color="auto"/>
            </w:tcBorders>
            <w:shd w:val="clear" w:color="auto" w:fill="auto"/>
            <w:vAlign w:val="center"/>
          </w:tcPr>
          <w:p w14:paraId="02321CC9" w14:textId="77777777" w:rsidR="00E42DA8" w:rsidRPr="00C16D19" w:rsidRDefault="00E42DA8" w:rsidP="00D74501">
            <w:pPr>
              <w:suppressAutoHyphens/>
              <w:spacing w:after="0" w:line="240" w:lineRule="auto"/>
              <w:jc w:val="center"/>
              <w:rPr>
                <w:rFonts w:ascii="Garamond" w:eastAsia="Times New Roman" w:hAnsi="Garamond" w:cs="Times New Roman"/>
                <w:lang w:eastAsia="ar-SA"/>
              </w:rPr>
            </w:pPr>
            <w:r w:rsidRPr="00C16D19">
              <w:rPr>
                <w:rFonts w:ascii="Garamond" w:eastAsia="Times New Roman" w:hAnsi="Garamond" w:cs="Times New Roman"/>
                <w:lang w:eastAsia="ar-SA"/>
              </w:rPr>
              <w:t>---</w:t>
            </w:r>
          </w:p>
        </w:tc>
      </w:tr>
      <w:tr w:rsidR="00E42DA8" w:rsidRPr="00C16D19" w14:paraId="27B99753" w14:textId="77777777" w:rsidTr="006E647C">
        <w:trPr>
          <w:gridAfter w:val="1"/>
          <w:wAfter w:w="11" w:type="dxa"/>
        </w:trPr>
        <w:tc>
          <w:tcPr>
            <w:tcW w:w="568" w:type="dxa"/>
            <w:tcBorders>
              <w:top w:val="single" w:sz="4" w:space="0" w:color="000000"/>
              <w:left w:val="single" w:sz="4" w:space="0" w:color="000000"/>
              <w:bottom w:val="single" w:sz="4" w:space="0" w:color="000000"/>
            </w:tcBorders>
            <w:shd w:val="clear" w:color="auto" w:fill="auto"/>
            <w:vAlign w:val="center"/>
          </w:tcPr>
          <w:p w14:paraId="6EDB96F5" w14:textId="77777777" w:rsidR="00E42DA8" w:rsidRPr="00C16D19" w:rsidRDefault="00E42DA8" w:rsidP="00D74501">
            <w:pPr>
              <w:pStyle w:val="Akapitzlist"/>
              <w:numPr>
                <w:ilvl w:val="0"/>
                <w:numId w:val="31"/>
              </w:numPr>
              <w:spacing w:before="100" w:beforeAutospacing="1" w:after="100" w:afterAutospacing="1" w:line="288" w:lineRule="auto"/>
              <w:ind w:hanging="645"/>
              <w:rPr>
                <w:rFonts w:ascii="Garamond" w:hAnsi="Garamond"/>
                <w:color w:val="000000" w:themeColor="text1"/>
              </w:rPr>
            </w:pPr>
          </w:p>
        </w:tc>
        <w:tc>
          <w:tcPr>
            <w:tcW w:w="7371" w:type="dxa"/>
            <w:tcBorders>
              <w:top w:val="single" w:sz="4" w:space="0" w:color="000000"/>
              <w:left w:val="single" w:sz="4" w:space="0" w:color="000000"/>
              <w:bottom w:val="single" w:sz="4" w:space="0" w:color="000000"/>
            </w:tcBorders>
            <w:shd w:val="clear" w:color="auto" w:fill="auto"/>
          </w:tcPr>
          <w:p w14:paraId="793B2E29" w14:textId="77777777" w:rsidR="00E42DA8" w:rsidRPr="00C16D19" w:rsidRDefault="00E42DA8" w:rsidP="00D74501">
            <w:pPr>
              <w:pStyle w:val="Lista-kontynuacja24"/>
              <w:snapToGrid w:val="0"/>
              <w:spacing w:before="60" w:after="60" w:line="288" w:lineRule="auto"/>
              <w:ind w:left="0"/>
              <w:jc w:val="both"/>
              <w:rPr>
                <w:rFonts w:ascii="Garamond" w:hAnsi="Garamond"/>
                <w:color w:val="000000" w:themeColor="text1"/>
                <w:sz w:val="22"/>
                <w:szCs w:val="22"/>
              </w:rPr>
            </w:pPr>
            <w:r w:rsidRPr="00C16D19">
              <w:rPr>
                <w:rFonts w:ascii="Garamond" w:hAnsi="Garamond"/>
                <w:color w:val="000000" w:themeColor="text1"/>
                <w:sz w:val="22"/>
                <w:szCs w:val="22"/>
              </w:rPr>
              <w:t xml:space="preserve">Możliwość zgłoszeń 24h/dobę, 365 dni/rok </w:t>
            </w:r>
          </w:p>
        </w:tc>
        <w:tc>
          <w:tcPr>
            <w:tcW w:w="2409" w:type="dxa"/>
            <w:tcBorders>
              <w:top w:val="single" w:sz="4" w:space="0" w:color="000000"/>
              <w:left w:val="single" w:sz="4" w:space="0" w:color="000000"/>
              <w:bottom w:val="single" w:sz="4" w:space="0" w:color="000000"/>
            </w:tcBorders>
            <w:shd w:val="clear" w:color="auto" w:fill="auto"/>
            <w:vAlign w:val="center"/>
          </w:tcPr>
          <w:p w14:paraId="6E66D028" w14:textId="77777777" w:rsidR="00E42DA8" w:rsidRPr="00C16D19" w:rsidRDefault="00E42DA8" w:rsidP="00D74501">
            <w:pPr>
              <w:suppressAutoHyphens/>
              <w:spacing w:after="0" w:line="240" w:lineRule="auto"/>
              <w:jc w:val="center"/>
              <w:rPr>
                <w:rFonts w:ascii="Garamond" w:eastAsia="Times New Roman" w:hAnsi="Garamond" w:cs="Times New Roman"/>
                <w:lang w:eastAsia="ar-SA"/>
              </w:rPr>
            </w:pPr>
            <w:r w:rsidRPr="00C16D19">
              <w:rPr>
                <w:rFonts w:ascii="Garamond" w:eastAsia="Times New Roman" w:hAnsi="Garamond" w:cs="Times New Roman"/>
                <w:lang w:eastAsia="ar-SA"/>
              </w:rPr>
              <w:t>tak</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14:paraId="794C72B5" w14:textId="77777777" w:rsidR="00E42DA8" w:rsidRPr="00C16D19" w:rsidRDefault="00E42DA8" w:rsidP="00BC771B">
            <w:pPr>
              <w:suppressAutoHyphens/>
              <w:spacing w:after="0" w:line="240" w:lineRule="auto"/>
              <w:jc w:val="center"/>
              <w:rPr>
                <w:rFonts w:ascii="Garamond" w:eastAsia="Times New Roman" w:hAnsi="Garamond" w:cs="Times New Roman"/>
                <w:lang w:eastAsia="ar-SA"/>
              </w:rPr>
            </w:pPr>
          </w:p>
        </w:tc>
        <w:tc>
          <w:tcPr>
            <w:tcW w:w="2399" w:type="dxa"/>
            <w:tcBorders>
              <w:top w:val="single" w:sz="4" w:space="0" w:color="auto"/>
              <w:bottom w:val="single" w:sz="4" w:space="0" w:color="auto"/>
              <w:right w:val="single" w:sz="4" w:space="0" w:color="auto"/>
            </w:tcBorders>
            <w:shd w:val="clear" w:color="auto" w:fill="auto"/>
            <w:vAlign w:val="center"/>
          </w:tcPr>
          <w:p w14:paraId="04D9846A" w14:textId="77777777" w:rsidR="00E42DA8" w:rsidRPr="00C16D19" w:rsidRDefault="00E42DA8" w:rsidP="00D74501">
            <w:pPr>
              <w:suppressAutoHyphens/>
              <w:spacing w:after="0" w:line="240" w:lineRule="auto"/>
              <w:jc w:val="center"/>
              <w:rPr>
                <w:rFonts w:ascii="Garamond" w:eastAsia="Times New Roman" w:hAnsi="Garamond" w:cs="Times New Roman"/>
                <w:lang w:eastAsia="ar-SA"/>
              </w:rPr>
            </w:pPr>
            <w:r w:rsidRPr="00C16D19">
              <w:rPr>
                <w:rFonts w:ascii="Garamond" w:eastAsia="Times New Roman" w:hAnsi="Garamond" w:cs="Times New Roman"/>
                <w:lang w:eastAsia="ar-SA"/>
              </w:rPr>
              <w:t>---</w:t>
            </w:r>
          </w:p>
        </w:tc>
      </w:tr>
      <w:tr w:rsidR="00E42DA8" w:rsidRPr="00C16D19" w14:paraId="6167DD59" w14:textId="77777777" w:rsidTr="006E647C">
        <w:trPr>
          <w:gridAfter w:val="1"/>
          <w:wAfter w:w="11" w:type="dxa"/>
          <w:trHeight w:val="787"/>
        </w:trPr>
        <w:tc>
          <w:tcPr>
            <w:tcW w:w="568" w:type="dxa"/>
            <w:tcBorders>
              <w:top w:val="single" w:sz="4" w:space="0" w:color="000000"/>
              <w:left w:val="single" w:sz="4" w:space="0" w:color="000000"/>
              <w:bottom w:val="single" w:sz="4" w:space="0" w:color="000000"/>
            </w:tcBorders>
            <w:shd w:val="clear" w:color="auto" w:fill="auto"/>
            <w:vAlign w:val="center"/>
          </w:tcPr>
          <w:p w14:paraId="15EF0334" w14:textId="77777777" w:rsidR="00E42DA8" w:rsidRPr="00C16D19" w:rsidRDefault="00E42DA8" w:rsidP="00D74501">
            <w:pPr>
              <w:pStyle w:val="Akapitzlist"/>
              <w:numPr>
                <w:ilvl w:val="0"/>
                <w:numId w:val="31"/>
              </w:numPr>
              <w:spacing w:before="100" w:beforeAutospacing="1" w:after="100" w:afterAutospacing="1" w:line="288" w:lineRule="auto"/>
              <w:ind w:hanging="645"/>
              <w:rPr>
                <w:rFonts w:ascii="Garamond" w:hAnsi="Garamond"/>
                <w:color w:val="000000" w:themeColor="text1"/>
              </w:rPr>
            </w:pPr>
          </w:p>
        </w:tc>
        <w:tc>
          <w:tcPr>
            <w:tcW w:w="7371" w:type="dxa"/>
            <w:tcBorders>
              <w:top w:val="single" w:sz="4" w:space="0" w:color="000000"/>
              <w:left w:val="single" w:sz="4" w:space="0" w:color="000000"/>
              <w:bottom w:val="single" w:sz="4" w:space="0" w:color="000000"/>
            </w:tcBorders>
            <w:shd w:val="clear" w:color="auto" w:fill="auto"/>
          </w:tcPr>
          <w:p w14:paraId="0D5A9046" w14:textId="77777777" w:rsidR="00E42DA8" w:rsidRPr="00C16D19" w:rsidRDefault="00E42DA8" w:rsidP="00D74501">
            <w:pPr>
              <w:pStyle w:val="Lista-kontynuacja24"/>
              <w:snapToGrid w:val="0"/>
              <w:spacing w:before="60" w:after="60" w:line="288" w:lineRule="auto"/>
              <w:ind w:left="0"/>
              <w:jc w:val="both"/>
              <w:rPr>
                <w:rFonts w:ascii="Garamond" w:hAnsi="Garamond"/>
                <w:color w:val="000000" w:themeColor="text1"/>
                <w:sz w:val="22"/>
                <w:szCs w:val="22"/>
              </w:rPr>
            </w:pPr>
            <w:r w:rsidRPr="00C16D19">
              <w:rPr>
                <w:rFonts w:ascii="Garamond" w:hAnsi="Garamond"/>
                <w:color w:val="000000" w:themeColor="text1"/>
                <w:sz w:val="22"/>
                <w:szCs w:val="22"/>
              </w:rPr>
              <w:t>Wymiana każdego podzespołu na nowy po pierwszej  nieskutecznej próbie jego naprawy</w:t>
            </w:r>
          </w:p>
        </w:tc>
        <w:tc>
          <w:tcPr>
            <w:tcW w:w="2409" w:type="dxa"/>
            <w:tcBorders>
              <w:top w:val="single" w:sz="4" w:space="0" w:color="000000"/>
              <w:left w:val="single" w:sz="4" w:space="0" w:color="000000"/>
              <w:bottom w:val="single" w:sz="4" w:space="0" w:color="000000"/>
            </w:tcBorders>
            <w:shd w:val="clear" w:color="auto" w:fill="auto"/>
            <w:vAlign w:val="center"/>
          </w:tcPr>
          <w:p w14:paraId="665D919D" w14:textId="77777777" w:rsidR="00E42DA8" w:rsidRPr="00C16D19" w:rsidRDefault="00E42DA8" w:rsidP="00D74501">
            <w:pPr>
              <w:suppressAutoHyphens/>
              <w:spacing w:after="0" w:line="240" w:lineRule="auto"/>
              <w:jc w:val="center"/>
              <w:rPr>
                <w:rFonts w:ascii="Garamond" w:eastAsia="Times New Roman" w:hAnsi="Garamond" w:cs="Times New Roman"/>
                <w:lang w:eastAsia="ar-SA"/>
              </w:rPr>
            </w:pPr>
            <w:r w:rsidRPr="00C16D19">
              <w:rPr>
                <w:rFonts w:ascii="Garamond" w:eastAsia="Times New Roman" w:hAnsi="Garamond" w:cs="Times New Roman"/>
                <w:lang w:eastAsia="ar-SA"/>
              </w:rPr>
              <w:t>tak</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14:paraId="2EA8191D" w14:textId="77777777" w:rsidR="00E42DA8" w:rsidRPr="00C16D19" w:rsidRDefault="00E42DA8" w:rsidP="00BC771B">
            <w:pPr>
              <w:suppressAutoHyphens/>
              <w:spacing w:after="0" w:line="240" w:lineRule="auto"/>
              <w:jc w:val="center"/>
              <w:rPr>
                <w:rFonts w:ascii="Garamond" w:eastAsia="Times New Roman" w:hAnsi="Garamond" w:cs="Times New Roman"/>
                <w:lang w:eastAsia="ar-SA"/>
              </w:rPr>
            </w:pPr>
          </w:p>
        </w:tc>
        <w:tc>
          <w:tcPr>
            <w:tcW w:w="2399" w:type="dxa"/>
            <w:tcBorders>
              <w:top w:val="single" w:sz="4" w:space="0" w:color="auto"/>
              <w:bottom w:val="single" w:sz="4" w:space="0" w:color="auto"/>
              <w:right w:val="single" w:sz="4" w:space="0" w:color="auto"/>
            </w:tcBorders>
            <w:shd w:val="clear" w:color="auto" w:fill="auto"/>
            <w:vAlign w:val="center"/>
          </w:tcPr>
          <w:p w14:paraId="01D848A7" w14:textId="77777777" w:rsidR="00E42DA8" w:rsidRPr="00C16D19" w:rsidRDefault="00E42DA8" w:rsidP="00D74501">
            <w:pPr>
              <w:suppressAutoHyphens/>
              <w:spacing w:after="0" w:line="240" w:lineRule="auto"/>
              <w:jc w:val="center"/>
              <w:rPr>
                <w:rFonts w:ascii="Garamond" w:eastAsia="Times New Roman" w:hAnsi="Garamond" w:cs="Times New Roman"/>
                <w:lang w:eastAsia="ar-SA"/>
              </w:rPr>
            </w:pPr>
            <w:r w:rsidRPr="00C16D19">
              <w:rPr>
                <w:rFonts w:ascii="Garamond" w:eastAsia="Times New Roman" w:hAnsi="Garamond" w:cs="Times New Roman"/>
                <w:lang w:eastAsia="ar-SA"/>
              </w:rPr>
              <w:t>---</w:t>
            </w:r>
          </w:p>
        </w:tc>
      </w:tr>
      <w:tr w:rsidR="00E42DA8" w:rsidRPr="00C16D19" w14:paraId="3DA16A41" w14:textId="77777777" w:rsidTr="006E647C">
        <w:trPr>
          <w:gridAfter w:val="1"/>
          <w:wAfter w:w="11" w:type="dxa"/>
        </w:trPr>
        <w:tc>
          <w:tcPr>
            <w:tcW w:w="568" w:type="dxa"/>
            <w:tcBorders>
              <w:top w:val="single" w:sz="4" w:space="0" w:color="000000"/>
              <w:left w:val="single" w:sz="4" w:space="0" w:color="000000"/>
              <w:bottom w:val="single" w:sz="4" w:space="0" w:color="000000"/>
            </w:tcBorders>
            <w:shd w:val="clear" w:color="auto" w:fill="auto"/>
            <w:vAlign w:val="center"/>
          </w:tcPr>
          <w:p w14:paraId="68A37F64" w14:textId="77777777" w:rsidR="00E42DA8" w:rsidRPr="00C16D19" w:rsidRDefault="00E42DA8" w:rsidP="00D74501">
            <w:pPr>
              <w:pStyle w:val="Akapitzlist"/>
              <w:numPr>
                <w:ilvl w:val="0"/>
                <w:numId w:val="31"/>
              </w:numPr>
              <w:spacing w:before="100" w:beforeAutospacing="1" w:after="100" w:afterAutospacing="1" w:line="288" w:lineRule="auto"/>
              <w:ind w:hanging="645"/>
              <w:rPr>
                <w:rFonts w:ascii="Garamond" w:hAnsi="Garamond"/>
                <w:color w:val="000000" w:themeColor="text1"/>
              </w:rPr>
            </w:pPr>
          </w:p>
        </w:tc>
        <w:tc>
          <w:tcPr>
            <w:tcW w:w="7371" w:type="dxa"/>
            <w:tcBorders>
              <w:top w:val="single" w:sz="4" w:space="0" w:color="000000"/>
              <w:left w:val="single" w:sz="4" w:space="0" w:color="000000"/>
              <w:bottom w:val="single" w:sz="4" w:space="0" w:color="000000"/>
            </w:tcBorders>
            <w:shd w:val="clear" w:color="auto" w:fill="auto"/>
          </w:tcPr>
          <w:p w14:paraId="635B0AEC" w14:textId="77777777" w:rsidR="00E42DA8" w:rsidRPr="00C16D19" w:rsidRDefault="00E42DA8" w:rsidP="00D74501">
            <w:pPr>
              <w:snapToGrid w:val="0"/>
              <w:spacing w:before="60" w:after="60" w:line="288" w:lineRule="auto"/>
              <w:jc w:val="both"/>
              <w:rPr>
                <w:rFonts w:ascii="Garamond" w:hAnsi="Garamond" w:cs="Times New Roman"/>
                <w:color w:val="000000" w:themeColor="text1"/>
              </w:rPr>
            </w:pPr>
            <w:r w:rsidRPr="00C16D19">
              <w:rPr>
                <w:rFonts w:ascii="Garamond" w:hAnsi="Garamond" w:cs="Times New Roman"/>
                <w:color w:val="000000" w:themeColor="text1"/>
              </w:rPr>
              <w:t>Zakończenie działań serwisowych – najpóźniej w czasie nie dłuższym niż 3 dni roboczych od dnia zgłoszenia awarii, a w przypadku konieczności importu części zamiennych, nie dłuższym niż 7 dni roboczych od dnia zgłoszenia awarii.</w:t>
            </w:r>
          </w:p>
        </w:tc>
        <w:tc>
          <w:tcPr>
            <w:tcW w:w="2409" w:type="dxa"/>
            <w:tcBorders>
              <w:top w:val="single" w:sz="4" w:space="0" w:color="000000"/>
              <w:left w:val="single" w:sz="4" w:space="0" w:color="000000"/>
              <w:bottom w:val="single" w:sz="4" w:space="0" w:color="000000"/>
            </w:tcBorders>
            <w:shd w:val="clear" w:color="auto" w:fill="auto"/>
            <w:vAlign w:val="center"/>
          </w:tcPr>
          <w:p w14:paraId="36BEF9A5" w14:textId="77777777" w:rsidR="00E42DA8" w:rsidRPr="00C16D19" w:rsidRDefault="00E42DA8" w:rsidP="00D74501">
            <w:pPr>
              <w:suppressAutoHyphens/>
              <w:spacing w:after="0" w:line="240" w:lineRule="auto"/>
              <w:jc w:val="center"/>
              <w:rPr>
                <w:rFonts w:ascii="Garamond" w:eastAsia="Times New Roman" w:hAnsi="Garamond" w:cs="Times New Roman"/>
                <w:lang w:eastAsia="ar-SA"/>
              </w:rPr>
            </w:pPr>
            <w:r w:rsidRPr="00C16D19">
              <w:rPr>
                <w:rFonts w:ascii="Garamond" w:eastAsia="Times New Roman" w:hAnsi="Garamond" w:cs="Times New Roman"/>
                <w:lang w:eastAsia="ar-SA"/>
              </w:rPr>
              <w:t>tak</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14:paraId="577BF6B9" w14:textId="77777777" w:rsidR="00E42DA8" w:rsidRPr="00C16D19" w:rsidRDefault="00E42DA8" w:rsidP="00BC771B">
            <w:pPr>
              <w:suppressAutoHyphens/>
              <w:spacing w:after="0" w:line="240" w:lineRule="auto"/>
              <w:jc w:val="center"/>
              <w:rPr>
                <w:rFonts w:ascii="Garamond" w:eastAsia="Times New Roman" w:hAnsi="Garamond" w:cs="Times New Roman"/>
                <w:lang w:eastAsia="ar-SA"/>
              </w:rPr>
            </w:pPr>
          </w:p>
        </w:tc>
        <w:tc>
          <w:tcPr>
            <w:tcW w:w="2399" w:type="dxa"/>
            <w:tcBorders>
              <w:top w:val="single" w:sz="4" w:space="0" w:color="auto"/>
              <w:right w:val="single" w:sz="4" w:space="0" w:color="auto"/>
            </w:tcBorders>
            <w:shd w:val="clear" w:color="auto" w:fill="auto"/>
            <w:vAlign w:val="center"/>
          </w:tcPr>
          <w:p w14:paraId="49B4F17F" w14:textId="77777777" w:rsidR="00E42DA8" w:rsidRPr="00C16D19" w:rsidRDefault="00E42DA8" w:rsidP="00D74501">
            <w:pPr>
              <w:suppressAutoHyphens/>
              <w:spacing w:after="0" w:line="240" w:lineRule="auto"/>
              <w:jc w:val="center"/>
              <w:rPr>
                <w:rFonts w:ascii="Garamond" w:eastAsia="Times New Roman" w:hAnsi="Garamond" w:cs="Times New Roman"/>
                <w:lang w:eastAsia="ar-SA"/>
              </w:rPr>
            </w:pPr>
            <w:r w:rsidRPr="00C16D19">
              <w:rPr>
                <w:rFonts w:ascii="Garamond" w:eastAsia="Times New Roman" w:hAnsi="Garamond" w:cs="Times New Roman"/>
                <w:lang w:eastAsia="ar-SA"/>
              </w:rPr>
              <w:t>---</w:t>
            </w:r>
          </w:p>
        </w:tc>
      </w:tr>
      <w:tr w:rsidR="00E42DA8" w:rsidRPr="00C16D19" w14:paraId="6567BF39" w14:textId="77777777" w:rsidTr="006E647C">
        <w:trPr>
          <w:gridAfter w:val="1"/>
          <w:wAfter w:w="11" w:type="dxa"/>
        </w:trPr>
        <w:tc>
          <w:tcPr>
            <w:tcW w:w="568" w:type="dxa"/>
            <w:tcBorders>
              <w:top w:val="single" w:sz="4" w:space="0" w:color="000000"/>
              <w:left w:val="single" w:sz="4" w:space="0" w:color="000000"/>
              <w:bottom w:val="single" w:sz="4" w:space="0" w:color="000000"/>
            </w:tcBorders>
            <w:shd w:val="clear" w:color="auto" w:fill="auto"/>
            <w:vAlign w:val="center"/>
          </w:tcPr>
          <w:p w14:paraId="747626A3" w14:textId="77777777" w:rsidR="00E42DA8" w:rsidRPr="00C16D19" w:rsidRDefault="00E42DA8" w:rsidP="00D74501">
            <w:pPr>
              <w:pStyle w:val="Akapitzlist"/>
              <w:numPr>
                <w:ilvl w:val="0"/>
                <w:numId w:val="31"/>
              </w:numPr>
              <w:spacing w:before="100" w:beforeAutospacing="1" w:after="100" w:afterAutospacing="1" w:line="288" w:lineRule="auto"/>
              <w:ind w:hanging="645"/>
              <w:rPr>
                <w:rFonts w:ascii="Garamond" w:hAnsi="Garamond"/>
                <w:color w:val="000000" w:themeColor="text1"/>
              </w:rPr>
            </w:pPr>
          </w:p>
        </w:tc>
        <w:tc>
          <w:tcPr>
            <w:tcW w:w="7371" w:type="dxa"/>
            <w:tcBorders>
              <w:top w:val="single" w:sz="4" w:space="0" w:color="000000"/>
              <w:left w:val="single" w:sz="4" w:space="0" w:color="000000"/>
              <w:bottom w:val="single" w:sz="4" w:space="0" w:color="000000"/>
            </w:tcBorders>
            <w:shd w:val="clear" w:color="auto" w:fill="auto"/>
            <w:vAlign w:val="center"/>
          </w:tcPr>
          <w:p w14:paraId="73B5320C" w14:textId="77777777" w:rsidR="00E42DA8" w:rsidRPr="00C16D19" w:rsidRDefault="00E42DA8" w:rsidP="00D74501">
            <w:pPr>
              <w:tabs>
                <w:tab w:val="left" w:pos="0"/>
              </w:tabs>
              <w:snapToGrid w:val="0"/>
              <w:spacing w:before="60" w:after="60" w:line="288" w:lineRule="auto"/>
              <w:jc w:val="both"/>
              <w:rPr>
                <w:rFonts w:ascii="Garamond" w:hAnsi="Garamond" w:cs="Times New Roman"/>
                <w:color w:val="000000" w:themeColor="text1"/>
              </w:rPr>
            </w:pPr>
            <w:r w:rsidRPr="00C16D19">
              <w:rPr>
                <w:rFonts w:ascii="Garamond" w:hAnsi="Garamond" w:cs="Times New Roman"/>
                <w:color w:val="000000" w:themeColor="text1"/>
              </w:rPr>
              <w:t>Struktura serwisowa gwarantująca realizację wymogów stawianych w niniejszej specyfikacji – należy podać wykaz serwisów i/lub serwisantów posiadających uprawnienia do obsługi serwisowej oferowanych urządzeń (należy podać dane teleadresowe, sposób kontaktu i liczbę osób serwisu własnego lub podwykonawcy posiadającego uprawnienia do tego typu działalności)</w:t>
            </w:r>
          </w:p>
        </w:tc>
        <w:tc>
          <w:tcPr>
            <w:tcW w:w="2409" w:type="dxa"/>
            <w:tcBorders>
              <w:top w:val="single" w:sz="4" w:space="0" w:color="000000"/>
              <w:left w:val="single" w:sz="4" w:space="0" w:color="000000"/>
              <w:bottom w:val="single" w:sz="4" w:space="0" w:color="000000"/>
            </w:tcBorders>
            <w:shd w:val="clear" w:color="auto" w:fill="auto"/>
            <w:vAlign w:val="center"/>
          </w:tcPr>
          <w:p w14:paraId="094DF9DD" w14:textId="77777777" w:rsidR="00E42DA8" w:rsidRPr="00C16D19" w:rsidRDefault="006E647C" w:rsidP="00D74501">
            <w:pPr>
              <w:suppressAutoHyphens/>
              <w:spacing w:after="0" w:line="240" w:lineRule="auto"/>
              <w:jc w:val="center"/>
              <w:rPr>
                <w:rFonts w:ascii="Garamond" w:eastAsia="Times New Roman" w:hAnsi="Garamond" w:cs="Times New Roman"/>
                <w:lang w:eastAsia="ar-SA"/>
              </w:rPr>
            </w:pPr>
            <w:r w:rsidRPr="00C16D19">
              <w:rPr>
                <w:rFonts w:ascii="Garamond" w:eastAsia="Times New Roman" w:hAnsi="Garamond" w:cs="Times New Roman"/>
                <w:lang w:eastAsia="ar-SA"/>
              </w:rPr>
              <w:t>t</w:t>
            </w:r>
            <w:r w:rsidR="00E42DA8" w:rsidRPr="00C16D19">
              <w:rPr>
                <w:rFonts w:ascii="Garamond" w:eastAsia="Times New Roman" w:hAnsi="Garamond" w:cs="Times New Roman"/>
                <w:lang w:eastAsia="ar-SA"/>
              </w:rPr>
              <w:t>ak</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14:paraId="0F773E5F" w14:textId="77777777" w:rsidR="00E42DA8" w:rsidRPr="00C16D19" w:rsidRDefault="00E42DA8" w:rsidP="00BC771B">
            <w:pPr>
              <w:suppressAutoHyphens/>
              <w:spacing w:after="0" w:line="240" w:lineRule="auto"/>
              <w:jc w:val="center"/>
              <w:rPr>
                <w:rFonts w:ascii="Garamond" w:eastAsia="Times New Roman" w:hAnsi="Garamond" w:cs="Times New Roman"/>
                <w:lang w:eastAsia="ar-SA"/>
              </w:rPr>
            </w:pPr>
          </w:p>
        </w:tc>
        <w:tc>
          <w:tcPr>
            <w:tcW w:w="2399" w:type="dxa"/>
            <w:tcBorders>
              <w:top w:val="single" w:sz="4" w:space="0" w:color="auto"/>
              <w:right w:val="single" w:sz="4" w:space="0" w:color="auto"/>
            </w:tcBorders>
            <w:shd w:val="clear" w:color="auto" w:fill="auto"/>
            <w:vAlign w:val="center"/>
          </w:tcPr>
          <w:p w14:paraId="6CA086FE" w14:textId="77777777" w:rsidR="00E42DA8" w:rsidRPr="00C16D19" w:rsidRDefault="00B866E3" w:rsidP="00D74501">
            <w:pPr>
              <w:suppressAutoHyphens/>
              <w:spacing w:after="0" w:line="240" w:lineRule="auto"/>
              <w:jc w:val="center"/>
              <w:rPr>
                <w:rFonts w:ascii="Garamond" w:eastAsia="Times New Roman" w:hAnsi="Garamond" w:cs="Times New Roman"/>
                <w:lang w:eastAsia="ar-SA"/>
              </w:rPr>
            </w:pPr>
            <w:r w:rsidRPr="00C16D19">
              <w:rPr>
                <w:rFonts w:ascii="Garamond" w:eastAsia="Times New Roman" w:hAnsi="Garamond" w:cs="Times New Roman"/>
                <w:lang w:eastAsia="ar-SA"/>
              </w:rPr>
              <w:t>---</w:t>
            </w:r>
          </w:p>
        </w:tc>
      </w:tr>
      <w:tr w:rsidR="00E42DA8" w:rsidRPr="00C16D19" w14:paraId="59B22F70" w14:textId="77777777" w:rsidTr="006E647C">
        <w:tblPrEx>
          <w:tblBorders>
            <w:top w:val="single" w:sz="4" w:space="0" w:color="auto"/>
          </w:tblBorders>
        </w:tblPrEx>
        <w:trPr>
          <w:gridBefore w:val="4"/>
          <w:wBefore w:w="12475" w:type="dxa"/>
          <w:trHeight w:val="100"/>
        </w:trPr>
        <w:tc>
          <w:tcPr>
            <w:tcW w:w="2410" w:type="dxa"/>
            <w:gridSpan w:val="2"/>
            <w:tcBorders>
              <w:top w:val="single" w:sz="4" w:space="0" w:color="auto"/>
            </w:tcBorders>
          </w:tcPr>
          <w:p w14:paraId="581FDEC6" w14:textId="77777777" w:rsidR="00E42DA8" w:rsidRPr="00C16D19" w:rsidRDefault="00E42DA8" w:rsidP="00BC771B">
            <w:pPr>
              <w:suppressAutoHyphens/>
              <w:spacing w:after="0" w:line="240" w:lineRule="auto"/>
              <w:rPr>
                <w:rFonts w:ascii="Garamond" w:eastAsia="Times New Roman" w:hAnsi="Garamond" w:cs="Times New Roman"/>
                <w:lang w:eastAsia="ar-SA"/>
              </w:rPr>
            </w:pPr>
          </w:p>
        </w:tc>
      </w:tr>
    </w:tbl>
    <w:p w14:paraId="23D2CFE7" w14:textId="0B3FF91C" w:rsidR="00041E4B" w:rsidRDefault="00041E4B" w:rsidP="00C16D19">
      <w:pPr>
        <w:suppressAutoHyphens/>
        <w:spacing w:after="0" w:line="240" w:lineRule="auto"/>
        <w:rPr>
          <w:rFonts w:ascii="Garamond" w:eastAsia="Times New Roman" w:hAnsi="Garamond" w:cs="Times New Roman"/>
          <w:b/>
          <w:lang w:eastAsia="ar-SA"/>
        </w:rPr>
      </w:pPr>
    </w:p>
    <w:p w14:paraId="30446464" w14:textId="48EF4984" w:rsidR="009D456B" w:rsidRDefault="009D456B" w:rsidP="00C16D19">
      <w:pPr>
        <w:suppressAutoHyphens/>
        <w:spacing w:after="0" w:line="240" w:lineRule="auto"/>
        <w:rPr>
          <w:rFonts w:ascii="Garamond" w:eastAsia="Times New Roman" w:hAnsi="Garamond" w:cs="Times New Roman"/>
          <w:b/>
          <w:lang w:eastAsia="ar-SA"/>
        </w:rPr>
      </w:pPr>
    </w:p>
    <w:p w14:paraId="1EE42A64" w14:textId="3A78124B" w:rsidR="009D456B" w:rsidRDefault="009D456B" w:rsidP="00C16D19">
      <w:pPr>
        <w:suppressAutoHyphens/>
        <w:spacing w:after="0" w:line="240" w:lineRule="auto"/>
        <w:rPr>
          <w:rFonts w:ascii="Garamond" w:eastAsia="Times New Roman" w:hAnsi="Garamond" w:cs="Times New Roman"/>
          <w:b/>
          <w:lang w:eastAsia="ar-SA"/>
        </w:rPr>
      </w:pPr>
    </w:p>
    <w:p w14:paraId="2B628D02" w14:textId="38B9FADF" w:rsidR="009D456B" w:rsidRDefault="009D456B" w:rsidP="00C16D19">
      <w:pPr>
        <w:suppressAutoHyphens/>
        <w:spacing w:after="0" w:line="240" w:lineRule="auto"/>
        <w:rPr>
          <w:rFonts w:ascii="Garamond" w:eastAsia="Times New Roman" w:hAnsi="Garamond" w:cs="Times New Roman"/>
          <w:b/>
          <w:lang w:eastAsia="ar-SA"/>
        </w:rPr>
      </w:pPr>
    </w:p>
    <w:p w14:paraId="51DA1D4B" w14:textId="77777777" w:rsidR="009D456B" w:rsidRPr="00C16D19" w:rsidRDefault="009D456B" w:rsidP="00C16D19">
      <w:pPr>
        <w:suppressAutoHyphens/>
        <w:spacing w:after="0" w:line="240" w:lineRule="auto"/>
        <w:rPr>
          <w:rFonts w:ascii="Garamond" w:eastAsia="Times New Roman" w:hAnsi="Garamond" w:cs="Times New Roman"/>
          <w:b/>
          <w:lang w:eastAsia="ar-SA"/>
        </w:rPr>
      </w:pPr>
      <w:bookmarkStart w:id="0" w:name="_GoBack"/>
      <w:bookmarkEnd w:id="0"/>
    </w:p>
    <w:p w14:paraId="697EA031" w14:textId="77777777" w:rsidR="00BC771B" w:rsidRPr="00C16D19" w:rsidRDefault="00C16D19" w:rsidP="00CE0BB7">
      <w:pPr>
        <w:suppressAutoHyphens/>
        <w:spacing w:after="0" w:line="240" w:lineRule="auto"/>
        <w:jc w:val="center"/>
        <w:rPr>
          <w:rFonts w:ascii="Garamond" w:eastAsia="Times New Roman" w:hAnsi="Garamond" w:cs="Times New Roman"/>
          <w:b/>
          <w:lang w:eastAsia="ar-SA"/>
        </w:rPr>
      </w:pPr>
      <w:r w:rsidRPr="00C16D19">
        <w:rPr>
          <w:rFonts w:ascii="Garamond" w:eastAsia="Times New Roman" w:hAnsi="Garamond" w:cs="Times New Roman"/>
          <w:b/>
          <w:lang w:eastAsia="ar-SA"/>
        </w:rPr>
        <w:lastRenderedPageBreak/>
        <w:t>SZKOLENIA</w:t>
      </w:r>
    </w:p>
    <w:p w14:paraId="39D45862" w14:textId="77777777" w:rsidR="00BC771B" w:rsidRPr="00C16D19" w:rsidRDefault="00BC771B" w:rsidP="00CE0BB7">
      <w:pPr>
        <w:suppressAutoHyphens/>
        <w:spacing w:after="0" w:line="240" w:lineRule="auto"/>
        <w:jc w:val="center"/>
        <w:rPr>
          <w:rFonts w:ascii="Garamond" w:eastAsia="Times New Roman" w:hAnsi="Garamond" w:cs="Times New Roman"/>
          <w:b/>
          <w:lang w:eastAsia="ar-SA"/>
        </w:rPr>
      </w:pPr>
    </w:p>
    <w:tbl>
      <w:tblPr>
        <w:tblStyle w:val="Tabela-Siatka"/>
        <w:tblW w:w="14800" w:type="dxa"/>
        <w:tblLayout w:type="fixed"/>
        <w:tblLook w:val="04A0" w:firstRow="1" w:lastRow="0" w:firstColumn="1" w:lastColumn="0" w:noHBand="0" w:noVBand="1"/>
      </w:tblPr>
      <w:tblGrid>
        <w:gridCol w:w="534"/>
        <w:gridCol w:w="7371"/>
        <w:gridCol w:w="2409"/>
        <w:gridCol w:w="2114"/>
        <w:gridCol w:w="2372"/>
      </w:tblGrid>
      <w:tr w:rsidR="00BF4C2F" w:rsidRPr="00C16D19" w14:paraId="3366AF1C" w14:textId="77777777" w:rsidTr="00C16D19">
        <w:tc>
          <w:tcPr>
            <w:tcW w:w="534" w:type="dxa"/>
            <w:vAlign w:val="center"/>
          </w:tcPr>
          <w:p w14:paraId="224F869D" w14:textId="77777777" w:rsidR="00BF4C2F" w:rsidRPr="00C16D19" w:rsidRDefault="00BF4C2F" w:rsidP="00BF4C2F">
            <w:pPr>
              <w:suppressAutoHyphens/>
              <w:snapToGrid w:val="0"/>
              <w:jc w:val="center"/>
              <w:rPr>
                <w:rFonts w:ascii="Garamond" w:hAnsi="Garamond"/>
                <w:b/>
                <w:bCs/>
                <w:sz w:val="22"/>
                <w:szCs w:val="22"/>
                <w:lang w:eastAsia="ar-SA"/>
              </w:rPr>
            </w:pPr>
            <w:r w:rsidRPr="00C16D19">
              <w:rPr>
                <w:rFonts w:ascii="Garamond" w:hAnsi="Garamond"/>
                <w:b/>
                <w:bCs/>
                <w:sz w:val="22"/>
                <w:szCs w:val="22"/>
                <w:lang w:eastAsia="ar-SA"/>
              </w:rPr>
              <w:t>LP</w:t>
            </w:r>
          </w:p>
        </w:tc>
        <w:tc>
          <w:tcPr>
            <w:tcW w:w="7371" w:type="dxa"/>
            <w:vAlign w:val="center"/>
          </w:tcPr>
          <w:p w14:paraId="5FEBF4CC" w14:textId="77777777" w:rsidR="00BF4C2F" w:rsidRPr="00C16D19" w:rsidRDefault="00BF4C2F" w:rsidP="00BF4C2F">
            <w:pPr>
              <w:keepNext/>
              <w:numPr>
                <w:ilvl w:val="2"/>
                <w:numId w:val="1"/>
              </w:numPr>
              <w:suppressAutoHyphens/>
              <w:snapToGrid w:val="0"/>
              <w:jc w:val="center"/>
              <w:outlineLvl w:val="2"/>
              <w:rPr>
                <w:rFonts w:ascii="Garamond" w:hAnsi="Garamond"/>
                <w:b/>
                <w:bCs/>
                <w:sz w:val="22"/>
                <w:szCs w:val="22"/>
                <w:lang w:eastAsia="ar-SA"/>
              </w:rPr>
            </w:pPr>
            <w:r w:rsidRPr="00C16D19">
              <w:rPr>
                <w:rFonts w:ascii="Garamond" w:hAnsi="Garamond"/>
                <w:b/>
                <w:bCs/>
                <w:sz w:val="22"/>
                <w:szCs w:val="22"/>
                <w:lang w:eastAsia="ar-SA"/>
              </w:rPr>
              <w:t>PARAMETR</w:t>
            </w:r>
          </w:p>
        </w:tc>
        <w:tc>
          <w:tcPr>
            <w:tcW w:w="2409" w:type="dxa"/>
            <w:vAlign w:val="center"/>
          </w:tcPr>
          <w:p w14:paraId="7A1B260D" w14:textId="77777777" w:rsidR="00BF4C2F" w:rsidRPr="00C16D19" w:rsidRDefault="00BF4C2F" w:rsidP="00BF4C2F">
            <w:pPr>
              <w:suppressAutoHyphens/>
              <w:snapToGrid w:val="0"/>
              <w:jc w:val="center"/>
              <w:rPr>
                <w:rFonts w:ascii="Garamond" w:hAnsi="Garamond"/>
                <w:b/>
                <w:bCs/>
                <w:sz w:val="22"/>
                <w:szCs w:val="22"/>
                <w:lang w:eastAsia="ar-SA"/>
              </w:rPr>
            </w:pPr>
            <w:r w:rsidRPr="00C16D19">
              <w:rPr>
                <w:rFonts w:ascii="Garamond" w:hAnsi="Garamond"/>
                <w:b/>
                <w:bCs/>
                <w:sz w:val="22"/>
                <w:szCs w:val="22"/>
                <w:lang w:eastAsia="ar-SA"/>
              </w:rPr>
              <w:t>PARAMETR WYMAGANY</w:t>
            </w:r>
          </w:p>
        </w:tc>
        <w:tc>
          <w:tcPr>
            <w:tcW w:w="2114" w:type="dxa"/>
            <w:vAlign w:val="center"/>
          </w:tcPr>
          <w:p w14:paraId="7E8FA8CB" w14:textId="77777777" w:rsidR="00BF4C2F" w:rsidRPr="00C16D19" w:rsidRDefault="00BF4C2F" w:rsidP="00BF4C2F">
            <w:pPr>
              <w:suppressAutoHyphens/>
              <w:snapToGrid w:val="0"/>
              <w:jc w:val="center"/>
              <w:rPr>
                <w:rFonts w:ascii="Garamond" w:hAnsi="Garamond"/>
                <w:b/>
                <w:bCs/>
                <w:sz w:val="22"/>
                <w:szCs w:val="22"/>
                <w:lang w:eastAsia="ar-SA"/>
              </w:rPr>
            </w:pPr>
            <w:r w:rsidRPr="00C16D19">
              <w:rPr>
                <w:rFonts w:ascii="Garamond" w:hAnsi="Garamond"/>
                <w:b/>
                <w:bCs/>
                <w:sz w:val="22"/>
                <w:szCs w:val="22"/>
                <w:lang w:eastAsia="ar-SA"/>
              </w:rPr>
              <w:t>PARAMETR OFEROWANY</w:t>
            </w:r>
          </w:p>
        </w:tc>
        <w:tc>
          <w:tcPr>
            <w:tcW w:w="2372" w:type="dxa"/>
            <w:vAlign w:val="center"/>
          </w:tcPr>
          <w:p w14:paraId="684B7F7C" w14:textId="77777777" w:rsidR="00BF4C2F" w:rsidRPr="00C16D19" w:rsidRDefault="00BF4C2F" w:rsidP="00BF4C2F">
            <w:pPr>
              <w:jc w:val="center"/>
              <w:rPr>
                <w:rFonts w:ascii="Garamond" w:hAnsi="Garamond"/>
                <w:bCs/>
                <w:sz w:val="22"/>
                <w:szCs w:val="22"/>
                <w:lang w:eastAsia="ar-SA"/>
              </w:rPr>
            </w:pPr>
            <w:r w:rsidRPr="00C16D19">
              <w:rPr>
                <w:rFonts w:ascii="Garamond" w:hAnsi="Garamond"/>
                <w:b/>
                <w:bCs/>
                <w:sz w:val="22"/>
                <w:szCs w:val="22"/>
                <w:lang w:eastAsia="ar-SA"/>
              </w:rPr>
              <w:t>SPOSÓB OCENY</w:t>
            </w:r>
          </w:p>
        </w:tc>
      </w:tr>
      <w:tr w:rsidR="00B866E3" w:rsidRPr="00C16D19" w14:paraId="37EB73A7" w14:textId="77777777" w:rsidTr="00C16D19">
        <w:tc>
          <w:tcPr>
            <w:tcW w:w="534" w:type="dxa"/>
            <w:vAlign w:val="center"/>
          </w:tcPr>
          <w:p w14:paraId="055890B4" w14:textId="77777777" w:rsidR="00B866E3" w:rsidRPr="00C16D19" w:rsidRDefault="00B866E3" w:rsidP="006E647C">
            <w:pPr>
              <w:pStyle w:val="Akapitzlist"/>
              <w:numPr>
                <w:ilvl w:val="0"/>
                <w:numId w:val="31"/>
              </w:numPr>
              <w:spacing w:before="100" w:beforeAutospacing="1" w:after="100" w:afterAutospacing="1" w:line="288" w:lineRule="auto"/>
              <w:ind w:left="567" w:hanging="567"/>
              <w:rPr>
                <w:rFonts w:ascii="Garamond" w:eastAsia="Times New Roman" w:hAnsi="Garamond"/>
                <w:color w:val="000000" w:themeColor="text1"/>
                <w:sz w:val="22"/>
                <w:szCs w:val="22"/>
              </w:rPr>
            </w:pPr>
          </w:p>
        </w:tc>
        <w:tc>
          <w:tcPr>
            <w:tcW w:w="7371" w:type="dxa"/>
            <w:vAlign w:val="center"/>
          </w:tcPr>
          <w:p w14:paraId="31B40077" w14:textId="77777777" w:rsidR="00B866E3" w:rsidRPr="00C16D19" w:rsidRDefault="00B866E3" w:rsidP="008F3259">
            <w:pPr>
              <w:snapToGrid w:val="0"/>
              <w:spacing w:line="288" w:lineRule="auto"/>
              <w:jc w:val="both"/>
              <w:rPr>
                <w:rFonts w:ascii="Garamond" w:hAnsi="Garamond"/>
                <w:sz w:val="22"/>
                <w:szCs w:val="22"/>
              </w:rPr>
            </w:pPr>
            <w:r w:rsidRPr="00C16D19">
              <w:rPr>
                <w:rFonts w:ascii="Garamond" w:hAnsi="Garamond"/>
                <w:sz w:val="22"/>
                <w:szCs w:val="22"/>
              </w:rPr>
              <w:t>Szkolenia dla personelu technicznego (min. 2 osoby</w:t>
            </w:r>
            <w:r w:rsidR="008F3259" w:rsidRPr="00C16D19">
              <w:rPr>
                <w:rFonts w:ascii="Garamond" w:hAnsi="Garamond"/>
                <w:sz w:val="22"/>
                <w:szCs w:val="22"/>
              </w:rPr>
              <w:t>)</w:t>
            </w:r>
            <w:r w:rsidRPr="00C16D19">
              <w:rPr>
                <w:rFonts w:ascii="Garamond" w:hAnsi="Garamond"/>
                <w:sz w:val="22"/>
                <w:szCs w:val="22"/>
              </w:rPr>
              <w:t xml:space="preserve"> </w:t>
            </w:r>
          </w:p>
        </w:tc>
        <w:tc>
          <w:tcPr>
            <w:tcW w:w="2409" w:type="dxa"/>
            <w:vAlign w:val="center"/>
          </w:tcPr>
          <w:p w14:paraId="61829C1C" w14:textId="77777777" w:rsidR="00B866E3" w:rsidRPr="00C16D19" w:rsidRDefault="00B866E3" w:rsidP="006E647C">
            <w:pPr>
              <w:jc w:val="center"/>
              <w:rPr>
                <w:rFonts w:ascii="Garamond" w:hAnsi="Garamond"/>
                <w:sz w:val="22"/>
                <w:szCs w:val="22"/>
              </w:rPr>
            </w:pPr>
            <w:r w:rsidRPr="00C16D19">
              <w:rPr>
                <w:rFonts w:ascii="Garamond" w:hAnsi="Garamond"/>
                <w:sz w:val="22"/>
                <w:szCs w:val="22"/>
                <w:lang w:eastAsia="ar-SA"/>
              </w:rPr>
              <w:t>Tak</w:t>
            </w:r>
          </w:p>
        </w:tc>
        <w:tc>
          <w:tcPr>
            <w:tcW w:w="2114" w:type="dxa"/>
            <w:vAlign w:val="center"/>
          </w:tcPr>
          <w:p w14:paraId="6AABD7EE" w14:textId="77777777" w:rsidR="00B866E3" w:rsidRPr="00C16D19" w:rsidRDefault="00B866E3" w:rsidP="006E647C">
            <w:pPr>
              <w:suppressAutoHyphens/>
              <w:jc w:val="center"/>
              <w:rPr>
                <w:rFonts w:ascii="Garamond" w:hAnsi="Garamond"/>
                <w:sz w:val="22"/>
                <w:szCs w:val="22"/>
                <w:lang w:eastAsia="ar-SA"/>
              </w:rPr>
            </w:pPr>
          </w:p>
        </w:tc>
        <w:tc>
          <w:tcPr>
            <w:tcW w:w="2372" w:type="dxa"/>
            <w:vAlign w:val="center"/>
          </w:tcPr>
          <w:p w14:paraId="5D87A5AB" w14:textId="77777777" w:rsidR="00B866E3" w:rsidRPr="00C16D19" w:rsidRDefault="00B866E3" w:rsidP="006E647C">
            <w:pPr>
              <w:jc w:val="center"/>
              <w:rPr>
                <w:rFonts w:ascii="Garamond" w:hAnsi="Garamond"/>
                <w:sz w:val="22"/>
                <w:szCs w:val="22"/>
              </w:rPr>
            </w:pPr>
            <w:r w:rsidRPr="00C16D19">
              <w:rPr>
                <w:rFonts w:ascii="Garamond" w:hAnsi="Garamond"/>
                <w:sz w:val="22"/>
                <w:szCs w:val="22"/>
                <w:lang w:eastAsia="ar-SA"/>
              </w:rPr>
              <w:t>---</w:t>
            </w:r>
          </w:p>
        </w:tc>
      </w:tr>
    </w:tbl>
    <w:p w14:paraId="5EC0A209" w14:textId="77777777" w:rsidR="00BC771B" w:rsidRPr="00C16D19" w:rsidRDefault="00BC771B" w:rsidP="00BC771B">
      <w:pPr>
        <w:suppressAutoHyphens/>
        <w:spacing w:after="0" w:line="240" w:lineRule="auto"/>
        <w:rPr>
          <w:rFonts w:ascii="Garamond" w:eastAsia="Times New Roman" w:hAnsi="Garamond" w:cs="Times New Roman"/>
          <w:lang w:eastAsia="ar-SA"/>
        </w:rPr>
      </w:pPr>
    </w:p>
    <w:p w14:paraId="1F152157" w14:textId="77777777" w:rsidR="00BC771B" w:rsidRPr="00C16D19" w:rsidRDefault="00C16D19" w:rsidP="00CE0BB7">
      <w:pPr>
        <w:suppressAutoHyphens/>
        <w:spacing w:after="0" w:line="240" w:lineRule="auto"/>
        <w:jc w:val="center"/>
        <w:rPr>
          <w:rFonts w:ascii="Garamond" w:eastAsia="Times New Roman" w:hAnsi="Garamond" w:cs="Times New Roman"/>
          <w:b/>
          <w:lang w:eastAsia="ar-SA"/>
        </w:rPr>
      </w:pPr>
      <w:r w:rsidRPr="00C16D19">
        <w:rPr>
          <w:rFonts w:ascii="Garamond" w:eastAsia="Times New Roman" w:hAnsi="Garamond" w:cs="Times New Roman"/>
          <w:b/>
          <w:lang w:eastAsia="ar-SA"/>
        </w:rPr>
        <w:t>DOKUMENTACJA</w:t>
      </w:r>
    </w:p>
    <w:p w14:paraId="08ACD9EE" w14:textId="77777777" w:rsidR="00BC771B" w:rsidRPr="00C16D19" w:rsidRDefault="00BC771B" w:rsidP="00BC771B">
      <w:pPr>
        <w:suppressAutoHyphens/>
        <w:spacing w:after="0" w:line="240" w:lineRule="auto"/>
        <w:rPr>
          <w:rFonts w:ascii="Garamond" w:eastAsia="Times New Roman" w:hAnsi="Garamond" w:cs="Times New Roman"/>
          <w:lang w:eastAsia="ar-SA"/>
        </w:rPr>
      </w:pPr>
    </w:p>
    <w:tbl>
      <w:tblPr>
        <w:tblStyle w:val="Tabela-Siatka"/>
        <w:tblW w:w="14851" w:type="dxa"/>
        <w:tblLook w:val="04A0" w:firstRow="1" w:lastRow="0" w:firstColumn="1" w:lastColumn="0" w:noHBand="0" w:noVBand="1"/>
      </w:tblPr>
      <w:tblGrid>
        <w:gridCol w:w="534"/>
        <w:gridCol w:w="7371"/>
        <w:gridCol w:w="2409"/>
        <w:gridCol w:w="2127"/>
        <w:gridCol w:w="2410"/>
      </w:tblGrid>
      <w:tr w:rsidR="00BF4C2F" w:rsidRPr="00C16D19" w14:paraId="0884AFD6" w14:textId="77777777" w:rsidTr="00C16D19">
        <w:tc>
          <w:tcPr>
            <w:tcW w:w="534" w:type="dxa"/>
            <w:vAlign w:val="center"/>
          </w:tcPr>
          <w:p w14:paraId="6A313256" w14:textId="77777777" w:rsidR="00BF4C2F" w:rsidRPr="00C16D19" w:rsidRDefault="00BF4C2F" w:rsidP="00BF4C2F">
            <w:pPr>
              <w:suppressAutoHyphens/>
              <w:snapToGrid w:val="0"/>
              <w:jc w:val="center"/>
              <w:rPr>
                <w:rFonts w:ascii="Garamond" w:hAnsi="Garamond"/>
                <w:b/>
                <w:bCs/>
                <w:sz w:val="22"/>
                <w:szCs w:val="22"/>
                <w:lang w:eastAsia="ar-SA"/>
              </w:rPr>
            </w:pPr>
            <w:r w:rsidRPr="00C16D19">
              <w:rPr>
                <w:rFonts w:ascii="Garamond" w:hAnsi="Garamond"/>
                <w:b/>
                <w:bCs/>
                <w:sz w:val="22"/>
                <w:szCs w:val="22"/>
                <w:lang w:eastAsia="ar-SA"/>
              </w:rPr>
              <w:t>LP</w:t>
            </w:r>
          </w:p>
        </w:tc>
        <w:tc>
          <w:tcPr>
            <w:tcW w:w="7371" w:type="dxa"/>
            <w:vAlign w:val="center"/>
          </w:tcPr>
          <w:p w14:paraId="7C64F3E4" w14:textId="77777777" w:rsidR="00BF4C2F" w:rsidRPr="00C16D19" w:rsidRDefault="00BF4C2F" w:rsidP="00BF4C2F">
            <w:pPr>
              <w:keepNext/>
              <w:numPr>
                <w:ilvl w:val="2"/>
                <w:numId w:val="1"/>
              </w:numPr>
              <w:suppressAutoHyphens/>
              <w:snapToGrid w:val="0"/>
              <w:jc w:val="center"/>
              <w:outlineLvl w:val="2"/>
              <w:rPr>
                <w:rFonts w:ascii="Garamond" w:hAnsi="Garamond"/>
                <w:b/>
                <w:bCs/>
                <w:sz w:val="22"/>
                <w:szCs w:val="22"/>
                <w:lang w:eastAsia="ar-SA"/>
              </w:rPr>
            </w:pPr>
            <w:r w:rsidRPr="00C16D19">
              <w:rPr>
                <w:rFonts w:ascii="Garamond" w:hAnsi="Garamond"/>
                <w:b/>
                <w:bCs/>
                <w:sz w:val="22"/>
                <w:szCs w:val="22"/>
                <w:lang w:eastAsia="ar-SA"/>
              </w:rPr>
              <w:t>PARAMETR</w:t>
            </w:r>
          </w:p>
        </w:tc>
        <w:tc>
          <w:tcPr>
            <w:tcW w:w="2409" w:type="dxa"/>
            <w:vAlign w:val="center"/>
          </w:tcPr>
          <w:p w14:paraId="47ED6C30" w14:textId="77777777" w:rsidR="00BF4C2F" w:rsidRPr="00C16D19" w:rsidRDefault="00BF4C2F" w:rsidP="00BF4C2F">
            <w:pPr>
              <w:suppressAutoHyphens/>
              <w:snapToGrid w:val="0"/>
              <w:jc w:val="center"/>
              <w:rPr>
                <w:rFonts w:ascii="Garamond" w:hAnsi="Garamond"/>
                <w:b/>
                <w:bCs/>
                <w:sz w:val="22"/>
                <w:szCs w:val="22"/>
                <w:lang w:eastAsia="ar-SA"/>
              </w:rPr>
            </w:pPr>
            <w:r w:rsidRPr="00C16D19">
              <w:rPr>
                <w:rFonts w:ascii="Garamond" w:hAnsi="Garamond"/>
                <w:b/>
                <w:bCs/>
                <w:sz w:val="22"/>
                <w:szCs w:val="22"/>
                <w:lang w:eastAsia="ar-SA"/>
              </w:rPr>
              <w:t>PARAMETR WYMAGANY</w:t>
            </w:r>
          </w:p>
        </w:tc>
        <w:tc>
          <w:tcPr>
            <w:tcW w:w="2127" w:type="dxa"/>
            <w:vAlign w:val="center"/>
          </w:tcPr>
          <w:p w14:paraId="7A5C38BD" w14:textId="77777777" w:rsidR="00BF4C2F" w:rsidRPr="00C16D19" w:rsidRDefault="00BF4C2F" w:rsidP="00BF4C2F">
            <w:pPr>
              <w:suppressAutoHyphens/>
              <w:snapToGrid w:val="0"/>
              <w:jc w:val="center"/>
              <w:rPr>
                <w:rFonts w:ascii="Garamond" w:hAnsi="Garamond"/>
                <w:b/>
                <w:bCs/>
                <w:sz w:val="22"/>
                <w:szCs w:val="22"/>
                <w:lang w:eastAsia="ar-SA"/>
              </w:rPr>
            </w:pPr>
            <w:r w:rsidRPr="00C16D19">
              <w:rPr>
                <w:rFonts w:ascii="Garamond" w:hAnsi="Garamond"/>
                <w:b/>
                <w:bCs/>
                <w:sz w:val="22"/>
                <w:szCs w:val="22"/>
                <w:lang w:eastAsia="ar-SA"/>
              </w:rPr>
              <w:t>PARAMETR OFEROWANY</w:t>
            </w:r>
          </w:p>
        </w:tc>
        <w:tc>
          <w:tcPr>
            <w:tcW w:w="2410" w:type="dxa"/>
            <w:vAlign w:val="center"/>
          </w:tcPr>
          <w:p w14:paraId="3EF9998E" w14:textId="77777777" w:rsidR="00BF4C2F" w:rsidRPr="00C16D19" w:rsidRDefault="00BF4C2F" w:rsidP="00BF4C2F">
            <w:pPr>
              <w:jc w:val="center"/>
              <w:rPr>
                <w:rFonts w:ascii="Garamond" w:hAnsi="Garamond"/>
                <w:bCs/>
                <w:sz w:val="22"/>
                <w:szCs w:val="22"/>
                <w:lang w:eastAsia="ar-SA"/>
              </w:rPr>
            </w:pPr>
            <w:r w:rsidRPr="00C16D19">
              <w:rPr>
                <w:rFonts w:ascii="Garamond" w:hAnsi="Garamond"/>
                <w:b/>
                <w:bCs/>
                <w:sz w:val="22"/>
                <w:szCs w:val="22"/>
                <w:lang w:eastAsia="ar-SA"/>
              </w:rPr>
              <w:t>SPOSÓB OCENY</w:t>
            </w:r>
          </w:p>
        </w:tc>
      </w:tr>
      <w:tr w:rsidR="00B866E3" w:rsidRPr="00C16D19" w14:paraId="28805B73" w14:textId="77777777" w:rsidTr="00C16D19">
        <w:tc>
          <w:tcPr>
            <w:tcW w:w="534" w:type="dxa"/>
          </w:tcPr>
          <w:p w14:paraId="655A50A6" w14:textId="77777777" w:rsidR="00B866E3" w:rsidRPr="00C16D19" w:rsidRDefault="00B866E3" w:rsidP="006E647C">
            <w:pPr>
              <w:pStyle w:val="Akapitzlist"/>
              <w:numPr>
                <w:ilvl w:val="0"/>
                <w:numId w:val="31"/>
              </w:numPr>
              <w:spacing w:before="100" w:beforeAutospacing="1" w:after="100" w:afterAutospacing="1" w:line="288" w:lineRule="auto"/>
              <w:ind w:hanging="786"/>
              <w:jc w:val="center"/>
              <w:rPr>
                <w:rFonts w:ascii="Garamond" w:eastAsia="Times New Roman" w:hAnsi="Garamond"/>
                <w:color w:val="000000" w:themeColor="text1"/>
                <w:sz w:val="22"/>
                <w:szCs w:val="22"/>
              </w:rPr>
            </w:pPr>
          </w:p>
        </w:tc>
        <w:tc>
          <w:tcPr>
            <w:tcW w:w="7371" w:type="dxa"/>
          </w:tcPr>
          <w:p w14:paraId="54D4DB14" w14:textId="77777777" w:rsidR="00B866E3" w:rsidRPr="00C16D19" w:rsidRDefault="00B866E3" w:rsidP="006E647C">
            <w:pPr>
              <w:autoSpaceDE w:val="0"/>
              <w:snapToGrid w:val="0"/>
              <w:spacing w:before="60" w:after="60"/>
              <w:jc w:val="both"/>
              <w:rPr>
                <w:rFonts w:ascii="Garamond" w:hAnsi="Garamond"/>
                <w:color w:val="000000" w:themeColor="text1"/>
                <w:sz w:val="22"/>
                <w:szCs w:val="22"/>
              </w:rPr>
            </w:pPr>
            <w:r w:rsidRPr="00C16D19">
              <w:rPr>
                <w:rFonts w:ascii="Garamond" w:hAnsi="Garamond"/>
                <w:color w:val="000000" w:themeColor="text1"/>
                <w:sz w:val="22"/>
                <w:szCs w:val="22"/>
              </w:rPr>
              <w:t>Instrukcje obsługi w języku polskim w for</w:t>
            </w:r>
            <w:r w:rsidR="008F3259" w:rsidRPr="00C16D19">
              <w:rPr>
                <w:rFonts w:ascii="Garamond" w:hAnsi="Garamond"/>
                <w:color w:val="000000" w:themeColor="text1"/>
                <w:sz w:val="22"/>
                <w:szCs w:val="22"/>
              </w:rPr>
              <w:t>mie elektronicznej i drukowanej</w:t>
            </w:r>
          </w:p>
        </w:tc>
        <w:tc>
          <w:tcPr>
            <w:tcW w:w="2409" w:type="dxa"/>
            <w:vAlign w:val="center"/>
          </w:tcPr>
          <w:p w14:paraId="04E561E4" w14:textId="77777777" w:rsidR="00B866E3" w:rsidRPr="00C16D19" w:rsidRDefault="00B866E3" w:rsidP="006E647C">
            <w:pPr>
              <w:jc w:val="center"/>
              <w:rPr>
                <w:rFonts w:ascii="Garamond" w:hAnsi="Garamond"/>
                <w:sz w:val="22"/>
                <w:szCs w:val="22"/>
              </w:rPr>
            </w:pPr>
            <w:r w:rsidRPr="00C16D19">
              <w:rPr>
                <w:rFonts w:ascii="Garamond" w:hAnsi="Garamond"/>
                <w:sz w:val="22"/>
                <w:szCs w:val="22"/>
                <w:lang w:eastAsia="ar-SA"/>
              </w:rPr>
              <w:t>Tak</w:t>
            </w:r>
          </w:p>
        </w:tc>
        <w:tc>
          <w:tcPr>
            <w:tcW w:w="2127" w:type="dxa"/>
          </w:tcPr>
          <w:p w14:paraId="6EE91036" w14:textId="77777777" w:rsidR="00B866E3" w:rsidRPr="00C16D19" w:rsidRDefault="00B866E3" w:rsidP="00BC771B">
            <w:pPr>
              <w:suppressAutoHyphens/>
              <w:rPr>
                <w:rFonts w:ascii="Garamond" w:hAnsi="Garamond"/>
                <w:sz w:val="22"/>
                <w:szCs w:val="22"/>
                <w:lang w:eastAsia="ar-SA"/>
              </w:rPr>
            </w:pPr>
          </w:p>
        </w:tc>
        <w:tc>
          <w:tcPr>
            <w:tcW w:w="2410" w:type="dxa"/>
            <w:vAlign w:val="center"/>
          </w:tcPr>
          <w:p w14:paraId="7E1FE425" w14:textId="77777777" w:rsidR="00B866E3" w:rsidRPr="00C16D19" w:rsidRDefault="00B866E3" w:rsidP="006E647C">
            <w:pPr>
              <w:jc w:val="center"/>
              <w:rPr>
                <w:rFonts w:ascii="Garamond" w:hAnsi="Garamond"/>
                <w:sz w:val="22"/>
                <w:szCs w:val="22"/>
              </w:rPr>
            </w:pPr>
            <w:r w:rsidRPr="00C16D19">
              <w:rPr>
                <w:rFonts w:ascii="Garamond" w:hAnsi="Garamond"/>
                <w:sz w:val="22"/>
                <w:szCs w:val="22"/>
                <w:lang w:eastAsia="ar-SA"/>
              </w:rPr>
              <w:t>---</w:t>
            </w:r>
          </w:p>
        </w:tc>
      </w:tr>
      <w:tr w:rsidR="00B866E3" w:rsidRPr="00C16D19" w14:paraId="76A7A99D" w14:textId="77777777" w:rsidTr="00C16D19">
        <w:tc>
          <w:tcPr>
            <w:tcW w:w="534" w:type="dxa"/>
          </w:tcPr>
          <w:p w14:paraId="5F4115EE" w14:textId="77777777" w:rsidR="00B866E3" w:rsidRPr="00C16D19" w:rsidRDefault="00B866E3" w:rsidP="006E647C">
            <w:pPr>
              <w:pStyle w:val="Akapitzlist"/>
              <w:numPr>
                <w:ilvl w:val="0"/>
                <w:numId w:val="31"/>
              </w:numPr>
              <w:spacing w:before="100" w:beforeAutospacing="1" w:after="100" w:afterAutospacing="1" w:line="288" w:lineRule="auto"/>
              <w:ind w:hanging="786"/>
              <w:jc w:val="center"/>
              <w:rPr>
                <w:rFonts w:ascii="Garamond" w:eastAsia="Times New Roman" w:hAnsi="Garamond"/>
                <w:color w:val="000000" w:themeColor="text1"/>
                <w:sz w:val="22"/>
                <w:szCs w:val="22"/>
              </w:rPr>
            </w:pPr>
          </w:p>
        </w:tc>
        <w:tc>
          <w:tcPr>
            <w:tcW w:w="7371" w:type="dxa"/>
            <w:vAlign w:val="center"/>
          </w:tcPr>
          <w:p w14:paraId="5EF32C6B" w14:textId="77777777" w:rsidR="00B866E3" w:rsidRPr="00C16D19" w:rsidRDefault="00B866E3" w:rsidP="006E647C">
            <w:pPr>
              <w:snapToGrid w:val="0"/>
              <w:spacing w:before="60" w:after="60"/>
              <w:jc w:val="both"/>
              <w:rPr>
                <w:rFonts w:ascii="Garamond" w:hAnsi="Garamond"/>
                <w:color w:val="000000" w:themeColor="text1"/>
                <w:sz w:val="22"/>
                <w:szCs w:val="22"/>
              </w:rPr>
            </w:pPr>
            <w:r w:rsidRPr="00C16D19">
              <w:rPr>
                <w:rFonts w:ascii="Garamond" w:hAnsi="Garamond"/>
                <w:color w:val="000000" w:themeColor="text1"/>
                <w:sz w:val="22"/>
                <w:szCs w:val="22"/>
              </w:rPr>
              <w:t>Z urządzeniem wykonawca dostarczy paszport techniczny zawierający co najmniej takie dane jak: nazwa, typ (model), producent, rok produkcji, numer seryjny (fabryczny), inne istotne informacje (np. części składowe, istotne wyposażenie, oprogramowanie), kody z aktualnie obowiązującego słownika NFZ (o ile występują)</w:t>
            </w:r>
          </w:p>
        </w:tc>
        <w:tc>
          <w:tcPr>
            <w:tcW w:w="2409" w:type="dxa"/>
            <w:vAlign w:val="center"/>
          </w:tcPr>
          <w:p w14:paraId="31FBE05C" w14:textId="77777777" w:rsidR="00B866E3" w:rsidRPr="00C16D19" w:rsidRDefault="00B866E3" w:rsidP="006E647C">
            <w:pPr>
              <w:jc w:val="center"/>
              <w:rPr>
                <w:rFonts w:ascii="Garamond" w:hAnsi="Garamond"/>
                <w:sz w:val="22"/>
                <w:szCs w:val="22"/>
              </w:rPr>
            </w:pPr>
            <w:r w:rsidRPr="00C16D19">
              <w:rPr>
                <w:rFonts w:ascii="Garamond" w:hAnsi="Garamond"/>
                <w:sz w:val="22"/>
                <w:szCs w:val="22"/>
                <w:lang w:eastAsia="ar-SA"/>
              </w:rPr>
              <w:t>Tak</w:t>
            </w:r>
          </w:p>
        </w:tc>
        <w:tc>
          <w:tcPr>
            <w:tcW w:w="2127" w:type="dxa"/>
          </w:tcPr>
          <w:p w14:paraId="26DAFAF2" w14:textId="77777777" w:rsidR="00B866E3" w:rsidRPr="00C16D19" w:rsidRDefault="00B866E3" w:rsidP="00BC771B">
            <w:pPr>
              <w:suppressAutoHyphens/>
              <w:rPr>
                <w:rFonts w:ascii="Garamond" w:hAnsi="Garamond"/>
                <w:sz w:val="22"/>
                <w:szCs w:val="22"/>
                <w:lang w:eastAsia="ar-SA"/>
              </w:rPr>
            </w:pPr>
          </w:p>
        </w:tc>
        <w:tc>
          <w:tcPr>
            <w:tcW w:w="2410" w:type="dxa"/>
            <w:vAlign w:val="center"/>
          </w:tcPr>
          <w:p w14:paraId="39D9E15E" w14:textId="77777777" w:rsidR="00B866E3" w:rsidRPr="00C16D19" w:rsidRDefault="00B866E3" w:rsidP="006E647C">
            <w:pPr>
              <w:jc w:val="center"/>
              <w:rPr>
                <w:rFonts w:ascii="Garamond" w:hAnsi="Garamond"/>
                <w:sz w:val="22"/>
                <w:szCs w:val="22"/>
              </w:rPr>
            </w:pPr>
            <w:r w:rsidRPr="00C16D19">
              <w:rPr>
                <w:rFonts w:ascii="Garamond" w:hAnsi="Garamond"/>
                <w:sz w:val="22"/>
                <w:szCs w:val="22"/>
                <w:lang w:eastAsia="ar-SA"/>
              </w:rPr>
              <w:t>---</w:t>
            </w:r>
          </w:p>
        </w:tc>
      </w:tr>
      <w:tr w:rsidR="00B866E3" w:rsidRPr="00C16D19" w14:paraId="5E2CA45F" w14:textId="77777777" w:rsidTr="00C16D19">
        <w:tc>
          <w:tcPr>
            <w:tcW w:w="534" w:type="dxa"/>
          </w:tcPr>
          <w:p w14:paraId="1922DD68" w14:textId="77777777" w:rsidR="00B866E3" w:rsidRPr="00C16D19" w:rsidRDefault="00B866E3" w:rsidP="006E647C">
            <w:pPr>
              <w:pStyle w:val="Akapitzlist"/>
              <w:numPr>
                <w:ilvl w:val="0"/>
                <w:numId w:val="31"/>
              </w:numPr>
              <w:spacing w:before="100" w:beforeAutospacing="1" w:after="100" w:afterAutospacing="1" w:line="288" w:lineRule="auto"/>
              <w:ind w:hanging="786"/>
              <w:jc w:val="center"/>
              <w:rPr>
                <w:rFonts w:ascii="Garamond" w:eastAsia="Times New Roman" w:hAnsi="Garamond"/>
                <w:color w:val="000000" w:themeColor="text1"/>
                <w:sz w:val="22"/>
                <w:szCs w:val="22"/>
              </w:rPr>
            </w:pPr>
          </w:p>
        </w:tc>
        <w:tc>
          <w:tcPr>
            <w:tcW w:w="7371" w:type="dxa"/>
          </w:tcPr>
          <w:p w14:paraId="69948B83" w14:textId="77777777" w:rsidR="00B866E3" w:rsidRPr="00C16D19" w:rsidRDefault="00B866E3" w:rsidP="006E647C">
            <w:pPr>
              <w:spacing w:before="60" w:after="60"/>
              <w:jc w:val="both"/>
              <w:rPr>
                <w:rFonts w:ascii="Garamond" w:hAnsi="Garamond"/>
                <w:color w:val="000000" w:themeColor="text1"/>
                <w:sz w:val="22"/>
                <w:szCs w:val="22"/>
              </w:rPr>
            </w:pPr>
            <w:r w:rsidRPr="00C16D19">
              <w:rPr>
                <w:rFonts w:ascii="Garamond" w:hAnsi="Garamond"/>
                <w:color w:val="000000" w:themeColor="text1"/>
                <w:sz w:val="22"/>
                <w:szCs w:val="22"/>
              </w:rPr>
              <w:t>Instrukcja konserwacji, mycia, dezynfekcji i sterylizacji dla poszczególnych elementów aparatów.</w:t>
            </w:r>
          </w:p>
        </w:tc>
        <w:tc>
          <w:tcPr>
            <w:tcW w:w="2409" w:type="dxa"/>
            <w:vAlign w:val="center"/>
          </w:tcPr>
          <w:p w14:paraId="02B90B4B" w14:textId="77777777" w:rsidR="00B866E3" w:rsidRPr="00C16D19" w:rsidRDefault="00B866E3" w:rsidP="006E647C">
            <w:pPr>
              <w:jc w:val="center"/>
              <w:rPr>
                <w:rFonts w:ascii="Garamond" w:hAnsi="Garamond"/>
                <w:sz w:val="22"/>
                <w:szCs w:val="22"/>
              </w:rPr>
            </w:pPr>
            <w:r w:rsidRPr="00C16D19">
              <w:rPr>
                <w:rFonts w:ascii="Garamond" w:hAnsi="Garamond"/>
                <w:sz w:val="22"/>
                <w:szCs w:val="22"/>
                <w:lang w:eastAsia="ar-SA"/>
              </w:rPr>
              <w:t>Tak</w:t>
            </w:r>
          </w:p>
        </w:tc>
        <w:tc>
          <w:tcPr>
            <w:tcW w:w="2127" w:type="dxa"/>
          </w:tcPr>
          <w:p w14:paraId="0FF2E28A" w14:textId="77777777" w:rsidR="00B866E3" w:rsidRPr="00C16D19" w:rsidRDefault="00B866E3" w:rsidP="00BC771B">
            <w:pPr>
              <w:suppressAutoHyphens/>
              <w:rPr>
                <w:rFonts w:ascii="Garamond" w:hAnsi="Garamond"/>
                <w:sz w:val="22"/>
                <w:szCs w:val="22"/>
                <w:lang w:eastAsia="ar-SA"/>
              </w:rPr>
            </w:pPr>
          </w:p>
        </w:tc>
        <w:tc>
          <w:tcPr>
            <w:tcW w:w="2410" w:type="dxa"/>
            <w:vAlign w:val="center"/>
          </w:tcPr>
          <w:p w14:paraId="73E974A4" w14:textId="77777777" w:rsidR="00B866E3" w:rsidRPr="00C16D19" w:rsidRDefault="00B866E3" w:rsidP="006E647C">
            <w:pPr>
              <w:jc w:val="center"/>
              <w:rPr>
                <w:rFonts w:ascii="Garamond" w:hAnsi="Garamond"/>
                <w:sz w:val="22"/>
                <w:szCs w:val="22"/>
              </w:rPr>
            </w:pPr>
            <w:r w:rsidRPr="00C16D19">
              <w:rPr>
                <w:rFonts w:ascii="Garamond" w:hAnsi="Garamond"/>
                <w:sz w:val="22"/>
                <w:szCs w:val="22"/>
                <w:lang w:eastAsia="ar-SA"/>
              </w:rPr>
              <w:t>---</w:t>
            </w:r>
          </w:p>
        </w:tc>
      </w:tr>
      <w:tr w:rsidR="00B866E3" w:rsidRPr="00C16D19" w14:paraId="68B7B477" w14:textId="77777777" w:rsidTr="00C16D19">
        <w:tc>
          <w:tcPr>
            <w:tcW w:w="534" w:type="dxa"/>
          </w:tcPr>
          <w:p w14:paraId="71AAC6D2" w14:textId="77777777" w:rsidR="00B866E3" w:rsidRPr="00C16D19" w:rsidRDefault="00B866E3" w:rsidP="006E647C">
            <w:pPr>
              <w:pStyle w:val="Akapitzlist"/>
              <w:numPr>
                <w:ilvl w:val="0"/>
                <w:numId w:val="31"/>
              </w:numPr>
              <w:spacing w:before="100" w:beforeAutospacing="1" w:after="100" w:afterAutospacing="1" w:line="288" w:lineRule="auto"/>
              <w:ind w:hanging="786"/>
              <w:jc w:val="center"/>
              <w:rPr>
                <w:rFonts w:ascii="Garamond" w:eastAsia="Times New Roman" w:hAnsi="Garamond"/>
                <w:color w:val="000000" w:themeColor="text1"/>
                <w:sz w:val="22"/>
                <w:szCs w:val="22"/>
              </w:rPr>
            </w:pPr>
          </w:p>
        </w:tc>
        <w:tc>
          <w:tcPr>
            <w:tcW w:w="7371" w:type="dxa"/>
          </w:tcPr>
          <w:p w14:paraId="3F9A5F39" w14:textId="37FA7C25" w:rsidR="00B866E3" w:rsidRPr="00C16D19" w:rsidRDefault="00B866E3" w:rsidP="006E647C">
            <w:pPr>
              <w:spacing w:before="60" w:after="60"/>
              <w:jc w:val="both"/>
              <w:rPr>
                <w:rFonts w:ascii="Garamond" w:hAnsi="Garamond"/>
                <w:color w:val="000000" w:themeColor="text1"/>
                <w:sz w:val="22"/>
                <w:szCs w:val="22"/>
              </w:rPr>
            </w:pPr>
            <w:r w:rsidRPr="00C16D19">
              <w:rPr>
                <w:rFonts w:ascii="Garamond" w:hAnsi="Garamond"/>
                <w:color w:val="000000" w:themeColor="text1"/>
                <w:sz w:val="22"/>
                <w:szCs w:val="22"/>
              </w:rPr>
              <w:t xml:space="preserve">Możliwość mycia i dezynfekcji poszczególnych elementów aparatów w oparciu o przedstawione przez wykonawcę </w:t>
            </w:r>
            <w:r w:rsidR="00EA5E68">
              <w:rPr>
                <w:rFonts w:ascii="Garamond" w:hAnsi="Garamond"/>
                <w:color w:val="000000" w:themeColor="text1"/>
                <w:sz w:val="22"/>
                <w:szCs w:val="22"/>
              </w:rPr>
              <w:t xml:space="preserve">na etapie realizacji zamówienia </w:t>
            </w:r>
            <w:r w:rsidRPr="00C16D19">
              <w:rPr>
                <w:rFonts w:ascii="Garamond" w:hAnsi="Garamond"/>
                <w:color w:val="000000" w:themeColor="text1"/>
                <w:sz w:val="22"/>
                <w:szCs w:val="22"/>
              </w:rPr>
              <w:t>zalecane preparaty myjące i dezynfekujące.</w:t>
            </w:r>
          </w:p>
          <w:p w14:paraId="2043EE24" w14:textId="77777777" w:rsidR="00B866E3" w:rsidRPr="00C16D19" w:rsidRDefault="00B866E3" w:rsidP="006E647C">
            <w:pPr>
              <w:spacing w:before="60" w:after="60"/>
              <w:jc w:val="both"/>
              <w:rPr>
                <w:rFonts w:ascii="Garamond" w:hAnsi="Garamond"/>
                <w:i/>
                <w:color w:val="000000" w:themeColor="text1"/>
                <w:sz w:val="22"/>
                <w:szCs w:val="22"/>
              </w:rPr>
            </w:pPr>
            <w:r w:rsidRPr="00C16D19">
              <w:rPr>
                <w:rFonts w:ascii="Garamond" w:hAnsi="Garamond"/>
                <w:i/>
                <w:color w:val="000000" w:themeColor="text1"/>
                <w:sz w:val="22"/>
                <w:szCs w:val="22"/>
              </w:rPr>
              <w:t>UWAGA – zalecane środki powinny zawierać nazwy związków chemicznych, a nie tylko nazwy handlowe preparatów.</w:t>
            </w:r>
          </w:p>
        </w:tc>
        <w:tc>
          <w:tcPr>
            <w:tcW w:w="2409" w:type="dxa"/>
            <w:vAlign w:val="center"/>
          </w:tcPr>
          <w:p w14:paraId="6913AC26" w14:textId="77777777" w:rsidR="00B866E3" w:rsidRPr="00C16D19" w:rsidRDefault="00B866E3" w:rsidP="006E647C">
            <w:pPr>
              <w:jc w:val="center"/>
              <w:rPr>
                <w:rFonts w:ascii="Garamond" w:hAnsi="Garamond"/>
                <w:sz w:val="22"/>
                <w:szCs w:val="22"/>
              </w:rPr>
            </w:pPr>
            <w:r w:rsidRPr="00C16D19">
              <w:rPr>
                <w:rFonts w:ascii="Garamond" w:hAnsi="Garamond"/>
                <w:sz w:val="22"/>
                <w:szCs w:val="22"/>
                <w:lang w:eastAsia="ar-SA"/>
              </w:rPr>
              <w:t>Tak</w:t>
            </w:r>
          </w:p>
        </w:tc>
        <w:tc>
          <w:tcPr>
            <w:tcW w:w="2127" w:type="dxa"/>
          </w:tcPr>
          <w:p w14:paraId="32C01C2D" w14:textId="77777777" w:rsidR="00B866E3" w:rsidRPr="00C16D19" w:rsidRDefault="00B866E3" w:rsidP="00BC771B">
            <w:pPr>
              <w:suppressAutoHyphens/>
              <w:rPr>
                <w:rFonts w:ascii="Garamond" w:hAnsi="Garamond"/>
                <w:sz w:val="22"/>
                <w:szCs w:val="22"/>
                <w:lang w:eastAsia="ar-SA"/>
              </w:rPr>
            </w:pPr>
          </w:p>
        </w:tc>
        <w:tc>
          <w:tcPr>
            <w:tcW w:w="2410" w:type="dxa"/>
            <w:vAlign w:val="center"/>
          </w:tcPr>
          <w:p w14:paraId="0F05B32E" w14:textId="77777777" w:rsidR="00B866E3" w:rsidRPr="00C16D19" w:rsidRDefault="00B866E3" w:rsidP="006E647C">
            <w:pPr>
              <w:jc w:val="center"/>
              <w:rPr>
                <w:rFonts w:ascii="Garamond" w:hAnsi="Garamond"/>
                <w:sz w:val="22"/>
                <w:szCs w:val="22"/>
              </w:rPr>
            </w:pPr>
            <w:r w:rsidRPr="00C16D19">
              <w:rPr>
                <w:rFonts w:ascii="Garamond" w:hAnsi="Garamond"/>
                <w:sz w:val="22"/>
                <w:szCs w:val="22"/>
                <w:lang w:eastAsia="ar-SA"/>
              </w:rPr>
              <w:t>---</w:t>
            </w:r>
          </w:p>
        </w:tc>
      </w:tr>
    </w:tbl>
    <w:p w14:paraId="6A932161" w14:textId="77777777" w:rsidR="00BC771B" w:rsidRPr="00C16D19" w:rsidRDefault="00BC771B" w:rsidP="00BC771B">
      <w:pPr>
        <w:suppressAutoHyphens/>
        <w:spacing w:after="0" w:line="240" w:lineRule="auto"/>
        <w:rPr>
          <w:rFonts w:ascii="Garamond" w:eastAsia="Times New Roman" w:hAnsi="Garamond" w:cs="Times New Roman"/>
          <w:lang w:eastAsia="ar-SA"/>
        </w:rPr>
      </w:pPr>
    </w:p>
    <w:p w14:paraId="29747283" w14:textId="77777777" w:rsidR="00CE0BB7" w:rsidRPr="00C16D19" w:rsidRDefault="00CE0BB7" w:rsidP="00BC771B">
      <w:pPr>
        <w:suppressAutoHyphens/>
        <w:spacing w:after="0" w:line="240" w:lineRule="auto"/>
        <w:rPr>
          <w:rFonts w:ascii="Garamond" w:eastAsia="Times New Roman" w:hAnsi="Garamond" w:cs="Times New Roman"/>
          <w:lang w:eastAsia="ar-SA"/>
        </w:rPr>
      </w:pPr>
    </w:p>
    <w:p w14:paraId="7359D11F" w14:textId="77777777" w:rsidR="00CE0BB7" w:rsidRPr="00C16D19" w:rsidRDefault="00CE0BB7" w:rsidP="00BC771B">
      <w:pPr>
        <w:suppressAutoHyphens/>
        <w:spacing w:after="0" w:line="240" w:lineRule="auto"/>
        <w:rPr>
          <w:rFonts w:ascii="Garamond" w:eastAsia="Times New Roman" w:hAnsi="Garamond" w:cs="Times New Roman"/>
          <w:lang w:eastAsia="ar-SA"/>
        </w:rPr>
      </w:pPr>
    </w:p>
    <w:p w14:paraId="57B881AE" w14:textId="77777777" w:rsidR="00BC771B" w:rsidRPr="00C16D19" w:rsidRDefault="00BC771B" w:rsidP="00BC771B">
      <w:pPr>
        <w:suppressAutoHyphens/>
        <w:spacing w:after="0" w:line="240" w:lineRule="auto"/>
        <w:rPr>
          <w:rFonts w:ascii="Garamond" w:eastAsia="Times New Roman" w:hAnsi="Garamond" w:cs="Times New Roman"/>
          <w:lang w:eastAsia="ar-SA"/>
        </w:rPr>
      </w:pPr>
    </w:p>
    <w:p w14:paraId="5C53CDF2" w14:textId="77777777" w:rsidR="00BC771B" w:rsidRPr="00C16D19" w:rsidRDefault="00BC771B" w:rsidP="00BC771B">
      <w:pPr>
        <w:suppressAutoHyphens/>
        <w:spacing w:after="0" w:line="240" w:lineRule="auto"/>
        <w:rPr>
          <w:rFonts w:ascii="Garamond" w:eastAsia="Times New Roman" w:hAnsi="Garamond" w:cs="Times New Roman"/>
          <w:lang w:eastAsia="ar-SA"/>
        </w:rPr>
      </w:pPr>
    </w:p>
    <w:p w14:paraId="16109FAC" w14:textId="77777777" w:rsidR="00D15F1D" w:rsidRPr="00C16D19" w:rsidRDefault="00D15F1D" w:rsidP="00D15F1D">
      <w:pPr>
        <w:pStyle w:val="Standard"/>
        <w:spacing w:line="288" w:lineRule="auto"/>
        <w:rPr>
          <w:rFonts w:ascii="Garamond" w:hAnsi="Garamond"/>
          <w:sz w:val="22"/>
          <w:szCs w:val="22"/>
        </w:rPr>
      </w:pPr>
    </w:p>
    <w:sectPr w:rsidR="00D15F1D" w:rsidRPr="00C16D19" w:rsidSect="00BF4C2F">
      <w:headerReference w:type="default" r:id="rId8"/>
      <w:footerReference w:type="default" r:id="rId9"/>
      <w:pgSz w:w="16838" w:h="11906" w:orient="landscape"/>
      <w:pgMar w:top="1417" w:right="1417" w:bottom="1135"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F0EB27" w14:textId="77777777" w:rsidR="00287636" w:rsidRDefault="00287636" w:rsidP="002B10C5">
      <w:pPr>
        <w:spacing w:after="0" w:line="240" w:lineRule="auto"/>
      </w:pPr>
      <w:r>
        <w:separator/>
      </w:r>
    </w:p>
  </w:endnote>
  <w:endnote w:type="continuationSeparator" w:id="0">
    <w:p w14:paraId="0BD6A9C7" w14:textId="77777777" w:rsidR="00287636" w:rsidRDefault="00287636" w:rsidP="002B10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Times New Roman"/>
    <w:charset w:val="00"/>
    <w:family w:val="auto"/>
    <w:pitch w:val="default"/>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ndale Sans UI">
    <w:altName w:val="Arial Unicode MS"/>
    <w:charset w:val="00"/>
    <w:family w:val="auto"/>
    <w:pitch w:val="variable"/>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8267462"/>
      <w:docPartObj>
        <w:docPartGallery w:val="Page Numbers (Bottom of Page)"/>
        <w:docPartUnique/>
      </w:docPartObj>
    </w:sdtPr>
    <w:sdtEndPr/>
    <w:sdtContent>
      <w:p w14:paraId="7B0094B2" w14:textId="04F554E4" w:rsidR="00DB1F79" w:rsidRDefault="00DB1F79">
        <w:pPr>
          <w:pStyle w:val="Stopka"/>
          <w:jc w:val="right"/>
        </w:pPr>
        <w:r>
          <w:fldChar w:fldCharType="begin"/>
        </w:r>
        <w:r>
          <w:instrText>PAGE   \* MERGEFORMAT</w:instrText>
        </w:r>
        <w:r>
          <w:fldChar w:fldCharType="separate"/>
        </w:r>
        <w:r w:rsidR="009D456B">
          <w:rPr>
            <w:noProof/>
          </w:rPr>
          <w:t>8</w:t>
        </w:r>
        <w:r>
          <w:fldChar w:fldCharType="end"/>
        </w:r>
      </w:p>
    </w:sdtContent>
  </w:sdt>
  <w:p w14:paraId="60556CF8" w14:textId="77777777" w:rsidR="00DB1F79" w:rsidRDefault="00DB1F7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3704F4" w14:textId="77777777" w:rsidR="00287636" w:rsidRDefault="00287636" w:rsidP="002B10C5">
      <w:pPr>
        <w:spacing w:after="0" w:line="240" w:lineRule="auto"/>
      </w:pPr>
      <w:r>
        <w:separator/>
      </w:r>
    </w:p>
  </w:footnote>
  <w:footnote w:type="continuationSeparator" w:id="0">
    <w:p w14:paraId="66233B4E" w14:textId="77777777" w:rsidR="00287636" w:rsidRDefault="00287636" w:rsidP="002B10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1E93D7" w14:textId="77777777" w:rsidR="00DB1F79" w:rsidRPr="004950AC" w:rsidRDefault="00DB1F79" w:rsidP="000800FB">
    <w:pPr>
      <w:pStyle w:val="Nagwek"/>
      <w:jc w:val="center"/>
    </w:pPr>
    <w:r>
      <w:rPr>
        <w:noProof/>
      </w:rPr>
      <w:drawing>
        <wp:inline distT="0" distB="0" distL="0" distR="0" wp14:anchorId="29C5FF49" wp14:editId="2BDF56F5">
          <wp:extent cx="5753100" cy="657225"/>
          <wp:effectExtent l="0" t="0" r="0" b="9525"/>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6572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ABCC2D8E"/>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2"/>
    <w:multiLevelType w:val="multilevel"/>
    <w:tmpl w:val="00000002"/>
    <w:name w:val="WW8Num2"/>
    <w:lvl w:ilvl="0">
      <w:start w:val="1"/>
      <w:numFmt w:val="bullet"/>
      <w:lvlText w:val=""/>
      <w:lvlJc w:val="left"/>
      <w:pPr>
        <w:tabs>
          <w:tab w:val="num" w:pos="375"/>
        </w:tabs>
        <w:ind w:left="375" w:hanging="360"/>
      </w:pPr>
      <w:rPr>
        <w:rFonts w:ascii="Wingdings 2" w:hAnsi="Wingdings 2" w:cs="OpenSymbol"/>
      </w:rPr>
    </w:lvl>
    <w:lvl w:ilvl="1">
      <w:start w:val="1"/>
      <w:numFmt w:val="bullet"/>
      <w:lvlText w:val="◦"/>
      <w:lvlJc w:val="left"/>
      <w:pPr>
        <w:tabs>
          <w:tab w:val="num" w:pos="735"/>
        </w:tabs>
        <w:ind w:left="735" w:hanging="360"/>
      </w:pPr>
      <w:rPr>
        <w:rFonts w:ascii="OpenSymbol" w:hAnsi="OpenSymbol" w:cs="OpenSymbol"/>
      </w:rPr>
    </w:lvl>
    <w:lvl w:ilvl="2">
      <w:start w:val="1"/>
      <w:numFmt w:val="bullet"/>
      <w:lvlText w:val="▪"/>
      <w:lvlJc w:val="left"/>
      <w:pPr>
        <w:tabs>
          <w:tab w:val="num" w:pos="1095"/>
        </w:tabs>
        <w:ind w:left="1095" w:hanging="360"/>
      </w:pPr>
      <w:rPr>
        <w:rFonts w:ascii="OpenSymbol" w:hAnsi="OpenSymbol" w:cs="OpenSymbol"/>
      </w:rPr>
    </w:lvl>
    <w:lvl w:ilvl="3">
      <w:start w:val="1"/>
      <w:numFmt w:val="bullet"/>
      <w:lvlText w:val=""/>
      <w:lvlJc w:val="left"/>
      <w:pPr>
        <w:tabs>
          <w:tab w:val="num" w:pos="1455"/>
        </w:tabs>
        <w:ind w:left="1455" w:hanging="360"/>
      </w:pPr>
      <w:rPr>
        <w:rFonts w:ascii="Wingdings 2" w:hAnsi="Wingdings 2" w:cs="OpenSymbol"/>
      </w:rPr>
    </w:lvl>
    <w:lvl w:ilvl="4">
      <w:start w:val="1"/>
      <w:numFmt w:val="bullet"/>
      <w:lvlText w:val="◦"/>
      <w:lvlJc w:val="left"/>
      <w:pPr>
        <w:tabs>
          <w:tab w:val="num" w:pos="1815"/>
        </w:tabs>
        <w:ind w:left="1815" w:hanging="360"/>
      </w:pPr>
      <w:rPr>
        <w:rFonts w:ascii="OpenSymbol" w:hAnsi="OpenSymbol" w:cs="OpenSymbol"/>
      </w:rPr>
    </w:lvl>
    <w:lvl w:ilvl="5">
      <w:start w:val="1"/>
      <w:numFmt w:val="bullet"/>
      <w:lvlText w:val="▪"/>
      <w:lvlJc w:val="left"/>
      <w:pPr>
        <w:tabs>
          <w:tab w:val="num" w:pos="2175"/>
        </w:tabs>
        <w:ind w:left="2175" w:hanging="360"/>
      </w:pPr>
      <w:rPr>
        <w:rFonts w:ascii="OpenSymbol" w:hAnsi="OpenSymbol" w:cs="OpenSymbol"/>
      </w:rPr>
    </w:lvl>
    <w:lvl w:ilvl="6">
      <w:start w:val="1"/>
      <w:numFmt w:val="bullet"/>
      <w:lvlText w:val=""/>
      <w:lvlJc w:val="left"/>
      <w:pPr>
        <w:tabs>
          <w:tab w:val="num" w:pos="2535"/>
        </w:tabs>
        <w:ind w:left="2535" w:hanging="360"/>
      </w:pPr>
      <w:rPr>
        <w:rFonts w:ascii="Wingdings 2" w:hAnsi="Wingdings 2" w:cs="OpenSymbol"/>
      </w:rPr>
    </w:lvl>
    <w:lvl w:ilvl="7">
      <w:start w:val="1"/>
      <w:numFmt w:val="bullet"/>
      <w:lvlText w:val="◦"/>
      <w:lvlJc w:val="left"/>
      <w:pPr>
        <w:tabs>
          <w:tab w:val="num" w:pos="2895"/>
        </w:tabs>
        <w:ind w:left="2895" w:hanging="360"/>
      </w:pPr>
      <w:rPr>
        <w:rFonts w:ascii="OpenSymbol" w:hAnsi="OpenSymbol" w:cs="OpenSymbol"/>
      </w:rPr>
    </w:lvl>
    <w:lvl w:ilvl="8">
      <w:start w:val="1"/>
      <w:numFmt w:val="bullet"/>
      <w:lvlText w:val="▪"/>
      <w:lvlJc w:val="left"/>
      <w:pPr>
        <w:tabs>
          <w:tab w:val="num" w:pos="3255"/>
        </w:tabs>
        <w:ind w:left="3255" w:hanging="360"/>
      </w:pPr>
      <w:rPr>
        <w:rFonts w:ascii="OpenSymbol" w:hAnsi="OpenSymbol" w:cs="OpenSymbol"/>
      </w:rPr>
    </w:lvl>
  </w:abstractNum>
  <w:abstractNum w:abstractNumId="3" w15:restartNumberingAfterBreak="0">
    <w:nsid w:val="00000003"/>
    <w:multiLevelType w:val="singleLevel"/>
    <w:tmpl w:val="00000003"/>
    <w:name w:val="WW8Num3"/>
    <w:lvl w:ilvl="0">
      <w:numFmt w:val="bullet"/>
      <w:lvlText w:val="-"/>
      <w:lvlJc w:val="left"/>
      <w:pPr>
        <w:tabs>
          <w:tab w:val="num" w:pos="360"/>
        </w:tabs>
        <w:ind w:left="360" w:hanging="360"/>
      </w:pPr>
      <w:rPr>
        <w:rFonts w:ascii="Times New Roman" w:hAnsi="Times New Roman" w:cs="Times New Roman"/>
      </w:rPr>
    </w:lvl>
  </w:abstractNum>
  <w:abstractNum w:abstractNumId="4" w15:restartNumberingAfterBreak="0">
    <w:nsid w:val="00000004"/>
    <w:multiLevelType w:val="singleLevel"/>
    <w:tmpl w:val="00000004"/>
    <w:name w:val="WW8Num4"/>
    <w:lvl w:ilvl="0">
      <w:numFmt w:val="bullet"/>
      <w:lvlText w:val="-"/>
      <w:lvlJc w:val="left"/>
      <w:pPr>
        <w:tabs>
          <w:tab w:val="num" w:pos="720"/>
        </w:tabs>
        <w:ind w:left="720" w:hanging="360"/>
      </w:pPr>
      <w:rPr>
        <w:rFonts w:ascii="Tahoma" w:hAnsi="Tahoma" w:cs="Tahoma"/>
      </w:rPr>
    </w:lvl>
  </w:abstractNum>
  <w:abstractNum w:abstractNumId="5" w15:restartNumberingAfterBreak="0">
    <w:nsid w:val="06A108B7"/>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A23725"/>
    <w:multiLevelType w:val="hybridMultilevel"/>
    <w:tmpl w:val="08C484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71264EF"/>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961732"/>
    <w:multiLevelType w:val="hybridMultilevel"/>
    <w:tmpl w:val="E736B1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17152A6"/>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A3978BC"/>
    <w:multiLevelType w:val="hybridMultilevel"/>
    <w:tmpl w:val="25548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9711D0"/>
    <w:multiLevelType w:val="hybridMultilevel"/>
    <w:tmpl w:val="019E5B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D7C2007"/>
    <w:multiLevelType w:val="hybridMultilevel"/>
    <w:tmpl w:val="0DF831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00448B8"/>
    <w:multiLevelType w:val="hybridMultilevel"/>
    <w:tmpl w:val="89726AAE"/>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4" w15:restartNumberingAfterBreak="0">
    <w:nsid w:val="36593B4F"/>
    <w:multiLevelType w:val="singleLevel"/>
    <w:tmpl w:val="00000003"/>
    <w:lvl w:ilvl="0">
      <w:start w:val="1"/>
      <w:numFmt w:val="decimal"/>
      <w:lvlText w:val="%1."/>
      <w:lvlJc w:val="center"/>
      <w:pPr>
        <w:tabs>
          <w:tab w:val="num" w:pos="720"/>
        </w:tabs>
        <w:ind w:left="720" w:hanging="360"/>
      </w:pPr>
      <w:rPr>
        <w:b w:val="0"/>
        <w:bCs w:val="0"/>
        <w:sz w:val="22"/>
        <w:szCs w:val="22"/>
      </w:rPr>
    </w:lvl>
  </w:abstractNum>
  <w:abstractNum w:abstractNumId="15" w15:restartNumberingAfterBreak="0">
    <w:nsid w:val="37DC34AD"/>
    <w:multiLevelType w:val="multilevel"/>
    <w:tmpl w:val="2250C89C"/>
    <w:styleLink w:val="WW8Num2"/>
    <w:lvl w:ilvl="0">
      <w:numFmt w:val="bullet"/>
      <w:lvlText w:val="-"/>
      <w:lvlJc w:val="left"/>
      <w:pPr>
        <w:ind w:left="0" w:firstLine="0"/>
      </w:pPr>
      <w:rPr>
        <w:rFonts w:ascii="Times New Roman" w:eastAsia="Times New Roman" w:hAnsi="Times New Roman" w:cs="Times New Roman"/>
      </w:r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16" w15:restartNumberingAfterBreak="0">
    <w:nsid w:val="419B1077"/>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D4B7A52"/>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FC0372E"/>
    <w:multiLevelType w:val="hybridMultilevel"/>
    <w:tmpl w:val="3F7A93A0"/>
    <w:lvl w:ilvl="0" w:tplc="04150001">
      <w:start w:val="1"/>
      <w:numFmt w:val="bullet"/>
      <w:lvlText w:val=""/>
      <w:lvlJc w:val="left"/>
      <w:pPr>
        <w:ind w:left="2290" w:hanging="360"/>
      </w:pPr>
      <w:rPr>
        <w:rFonts w:ascii="Symbol" w:hAnsi="Symbol" w:hint="default"/>
      </w:rPr>
    </w:lvl>
    <w:lvl w:ilvl="1" w:tplc="04150003" w:tentative="1">
      <w:start w:val="1"/>
      <w:numFmt w:val="bullet"/>
      <w:lvlText w:val="o"/>
      <w:lvlJc w:val="left"/>
      <w:pPr>
        <w:ind w:left="3010" w:hanging="360"/>
      </w:pPr>
      <w:rPr>
        <w:rFonts w:ascii="Courier New" w:hAnsi="Courier New" w:cs="Courier New" w:hint="default"/>
      </w:rPr>
    </w:lvl>
    <w:lvl w:ilvl="2" w:tplc="04150005" w:tentative="1">
      <w:start w:val="1"/>
      <w:numFmt w:val="bullet"/>
      <w:lvlText w:val=""/>
      <w:lvlJc w:val="left"/>
      <w:pPr>
        <w:ind w:left="3730" w:hanging="360"/>
      </w:pPr>
      <w:rPr>
        <w:rFonts w:ascii="Wingdings" w:hAnsi="Wingdings" w:hint="default"/>
      </w:rPr>
    </w:lvl>
    <w:lvl w:ilvl="3" w:tplc="04150001" w:tentative="1">
      <w:start w:val="1"/>
      <w:numFmt w:val="bullet"/>
      <w:lvlText w:val=""/>
      <w:lvlJc w:val="left"/>
      <w:pPr>
        <w:ind w:left="4450" w:hanging="360"/>
      </w:pPr>
      <w:rPr>
        <w:rFonts w:ascii="Symbol" w:hAnsi="Symbol" w:hint="default"/>
      </w:rPr>
    </w:lvl>
    <w:lvl w:ilvl="4" w:tplc="04150003" w:tentative="1">
      <w:start w:val="1"/>
      <w:numFmt w:val="bullet"/>
      <w:lvlText w:val="o"/>
      <w:lvlJc w:val="left"/>
      <w:pPr>
        <w:ind w:left="5170" w:hanging="360"/>
      </w:pPr>
      <w:rPr>
        <w:rFonts w:ascii="Courier New" w:hAnsi="Courier New" w:cs="Courier New" w:hint="default"/>
      </w:rPr>
    </w:lvl>
    <w:lvl w:ilvl="5" w:tplc="04150005" w:tentative="1">
      <w:start w:val="1"/>
      <w:numFmt w:val="bullet"/>
      <w:lvlText w:val=""/>
      <w:lvlJc w:val="left"/>
      <w:pPr>
        <w:ind w:left="5890" w:hanging="360"/>
      </w:pPr>
      <w:rPr>
        <w:rFonts w:ascii="Wingdings" w:hAnsi="Wingdings" w:hint="default"/>
      </w:rPr>
    </w:lvl>
    <w:lvl w:ilvl="6" w:tplc="04150001" w:tentative="1">
      <w:start w:val="1"/>
      <w:numFmt w:val="bullet"/>
      <w:lvlText w:val=""/>
      <w:lvlJc w:val="left"/>
      <w:pPr>
        <w:ind w:left="6610" w:hanging="360"/>
      </w:pPr>
      <w:rPr>
        <w:rFonts w:ascii="Symbol" w:hAnsi="Symbol" w:hint="default"/>
      </w:rPr>
    </w:lvl>
    <w:lvl w:ilvl="7" w:tplc="04150003" w:tentative="1">
      <w:start w:val="1"/>
      <w:numFmt w:val="bullet"/>
      <w:lvlText w:val="o"/>
      <w:lvlJc w:val="left"/>
      <w:pPr>
        <w:ind w:left="7330" w:hanging="360"/>
      </w:pPr>
      <w:rPr>
        <w:rFonts w:ascii="Courier New" w:hAnsi="Courier New" w:cs="Courier New" w:hint="default"/>
      </w:rPr>
    </w:lvl>
    <w:lvl w:ilvl="8" w:tplc="04150005" w:tentative="1">
      <w:start w:val="1"/>
      <w:numFmt w:val="bullet"/>
      <w:lvlText w:val=""/>
      <w:lvlJc w:val="left"/>
      <w:pPr>
        <w:ind w:left="8050" w:hanging="360"/>
      </w:pPr>
      <w:rPr>
        <w:rFonts w:ascii="Wingdings" w:hAnsi="Wingdings" w:hint="default"/>
      </w:rPr>
    </w:lvl>
  </w:abstractNum>
  <w:abstractNum w:abstractNumId="19" w15:restartNumberingAfterBreak="0">
    <w:nsid w:val="50FB7A10"/>
    <w:multiLevelType w:val="hybridMultilevel"/>
    <w:tmpl w:val="480C4BF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51A15600"/>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33C7C4D"/>
    <w:multiLevelType w:val="hybridMultilevel"/>
    <w:tmpl w:val="D93C50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3762B34"/>
    <w:multiLevelType w:val="hybridMultilevel"/>
    <w:tmpl w:val="2C30A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57C42F9"/>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858696A"/>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A6E7E94"/>
    <w:multiLevelType w:val="hybridMultilevel"/>
    <w:tmpl w:val="6C1E22C0"/>
    <w:lvl w:ilvl="0" w:tplc="CC1A8BC6">
      <w:start w:val="23"/>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C3657EA"/>
    <w:multiLevelType w:val="hybridMultilevel"/>
    <w:tmpl w:val="D6BA18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439338F"/>
    <w:multiLevelType w:val="hybridMultilevel"/>
    <w:tmpl w:val="AF4A5F0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8" w15:restartNumberingAfterBreak="0">
    <w:nsid w:val="67364056"/>
    <w:multiLevelType w:val="hybridMultilevel"/>
    <w:tmpl w:val="E9366C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C5E1971"/>
    <w:multiLevelType w:val="hybridMultilevel"/>
    <w:tmpl w:val="8EC6C8C2"/>
    <w:lvl w:ilvl="0" w:tplc="C2364E9A">
      <w:start w:val="29"/>
      <w:numFmt w:val="decimal"/>
      <w:lvlText w:val="%1."/>
      <w:lvlJc w:val="left"/>
      <w:pPr>
        <w:ind w:left="928" w:hanging="360"/>
      </w:pPr>
      <w:rPr>
        <w:rFonts w:hint="default"/>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0" w15:restartNumberingAfterBreak="0">
    <w:nsid w:val="71A50702"/>
    <w:multiLevelType w:val="hybridMultilevel"/>
    <w:tmpl w:val="AF804DA6"/>
    <w:lvl w:ilvl="0" w:tplc="04150001">
      <w:start w:val="1"/>
      <w:numFmt w:val="bullet"/>
      <w:lvlText w:val=""/>
      <w:lvlJc w:val="left"/>
      <w:pPr>
        <w:ind w:left="2490" w:hanging="360"/>
      </w:pPr>
      <w:rPr>
        <w:rFonts w:ascii="Symbol" w:hAnsi="Symbol" w:hint="default"/>
      </w:rPr>
    </w:lvl>
    <w:lvl w:ilvl="1" w:tplc="04150003" w:tentative="1">
      <w:start w:val="1"/>
      <w:numFmt w:val="bullet"/>
      <w:lvlText w:val="o"/>
      <w:lvlJc w:val="left"/>
      <w:pPr>
        <w:ind w:left="3210" w:hanging="360"/>
      </w:pPr>
      <w:rPr>
        <w:rFonts w:ascii="Courier New" w:hAnsi="Courier New" w:cs="Courier New" w:hint="default"/>
      </w:rPr>
    </w:lvl>
    <w:lvl w:ilvl="2" w:tplc="04150005" w:tentative="1">
      <w:start w:val="1"/>
      <w:numFmt w:val="bullet"/>
      <w:lvlText w:val=""/>
      <w:lvlJc w:val="left"/>
      <w:pPr>
        <w:ind w:left="3930" w:hanging="360"/>
      </w:pPr>
      <w:rPr>
        <w:rFonts w:ascii="Wingdings" w:hAnsi="Wingdings" w:hint="default"/>
      </w:rPr>
    </w:lvl>
    <w:lvl w:ilvl="3" w:tplc="04150001" w:tentative="1">
      <w:start w:val="1"/>
      <w:numFmt w:val="bullet"/>
      <w:lvlText w:val=""/>
      <w:lvlJc w:val="left"/>
      <w:pPr>
        <w:ind w:left="4650" w:hanging="360"/>
      </w:pPr>
      <w:rPr>
        <w:rFonts w:ascii="Symbol" w:hAnsi="Symbol" w:hint="default"/>
      </w:rPr>
    </w:lvl>
    <w:lvl w:ilvl="4" w:tplc="04150003" w:tentative="1">
      <w:start w:val="1"/>
      <w:numFmt w:val="bullet"/>
      <w:lvlText w:val="o"/>
      <w:lvlJc w:val="left"/>
      <w:pPr>
        <w:ind w:left="5370" w:hanging="360"/>
      </w:pPr>
      <w:rPr>
        <w:rFonts w:ascii="Courier New" w:hAnsi="Courier New" w:cs="Courier New" w:hint="default"/>
      </w:rPr>
    </w:lvl>
    <w:lvl w:ilvl="5" w:tplc="04150005" w:tentative="1">
      <w:start w:val="1"/>
      <w:numFmt w:val="bullet"/>
      <w:lvlText w:val=""/>
      <w:lvlJc w:val="left"/>
      <w:pPr>
        <w:ind w:left="6090" w:hanging="360"/>
      </w:pPr>
      <w:rPr>
        <w:rFonts w:ascii="Wingdings" w:hAnsi="Wingdings" w:hint="default"/>
      </w:rPr>
    </w:lvl>
    <w:lvl w:ilvl="6" w:tplc="04150001" w:tentative="1">
      <w:start w:val="1"/>
      <w:numFmt w:val="bullet"/>
      <w:lvlText w:val=""/>
      <w:lvlJc w:val="left"/>
      <w:pPr>
        <w:ind w:left="6810" w:hanging="360"/>
      </w:pPr>
      <w:rPr>
        <w:rFonts w:ascii="Symbol" w:hAnsi="Symbol" w:hint="default"/>
      </w:rPr>
    </w:lvl>
    <w:lvl w:ilvl="7" w:tplc="04150003" w:tentative="1">
      <w:start w:val="1"/>
      <w:numFmt w:val="bullet"/>
      <w:lvlText w:val="o"/>
      <w:lvlJc w:val="left"/>
      <w:pPr>
        <w:ind w:left="7530" w:hanging="360"/>
      </w:pPr>
      <w:rPr>
        <w:rFonts w:ascii="Courier New" w:hAnsi="Courier New" w:cs="Courier New" w:hint="default"/>
      </w:rPr>
    </w:lvl>
    <w:lvl w:ilvl="8" w:tplc="04150005" w:tentative="1">
      <w:start w:val="1"/>
      <w:numFmt w:val="bullet"/>
      <w:lvlText w:val=""/>
      <w:lvlJc w:val="left"/>
      <w:pPr>
        <w:ind w:left="8250" w:hanging="360"/>
      </w:pPr>
      <w:rPr>
        <w:rFonts w:ascii="Wingdings" w:hAnsi="Wingdings" w:hint="default"/>
      </w:rPr>
    </w:lvl>
  </w:abstractNum>
  <w:abstractNum w:abstractNumId="31" w15:restartNumberingAfterBreak="0">
    <w:nsid w:val="79AF75CB"/>
    <w:multiLevelType w:val="hybridMultilevel"/>
    <w:tmpl w:val="D2F0DB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E694A13"/>
    <w:multiLevelType w:val="hybridMultilevel"/>
    <w:tmpl w:val="12ACAA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7F0E15C4"/>
    <w:multiLevelType w:val="hybridMultilevel"/>
    <w:tmpl w:val="E556C6F4"/>
    <w:lvl w:ilvl="0" w:tplc="0415000F">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0"/>
  </w:num>
  <w:num w:numId="3">
    <w:abstractNumId w:val="15"/>
  </w:num>
  <w:num w:numId="4">
    <w:abstractNumId w:val="8"/>
  </w:num>
  <w:num w:numId="5">
    <w:abstractNumId w:val="20"/>
  </w:num>
  <w:num w:numId="6">
    <w:abstractNumId w:val="25"/>
  </w:num>
  <w:num w:numId="7">
    <w:abstractNumId w:val="29"/>
  </w:num>
  <w:num w:numId="8">
    <w:abstractNumId w:val="14"/>
  </w:num>
  <w:num w:numId="9">
    <w:abstractNumId w:val="11"/>
  </w:num>
  <w:num w:numId="10">
    <w:abstractNumId w:val="26"/>
  </w:num>
  <w:num w:numId="11">
    <w:abstractNumId w:val="10"/>
  </w:num>
  <w:num w:numId="12">
    <w:abstractNumId w:val="21"/>
  </w:num>
  <w:num w:numId="13">
    <w:abstractNumId w:val="16"/>
  </w:num>
  <w:num w:numId="14">
    <w:abstractNumId w:val="24"/>
  </w:num>
  <w:num w:numId="15">
    <w:abstractNumId w:val="23"/>
  </w:num>
  <w:num w:numId="16">
    <w:abstractNumId w:val="17"/>
  </w:num>
  <w:num w:numId="17">
    <w:abstractNumId w:val="5"/>
  </w:num>
  <w:num w:numId="18">
    <w:abstractNumId w:val="9"/>
  </w:num>
  <w:num w:numId="19">
    <w:abstractNumId w:val="7"/>
  </w:num>
  <w:num w:numId="20">
    <w:abstractNumId w:val="22"/>
  </w:num>
  <w:num w:numId="21">
    <w:abstractNumId w:val="28"/>
  </w:num>
  <w:num w:numId="22">
    <w:abstractNumId w:val="6"/>
  </w:num>
  <w:num w:numId="23">
    <w:abstractNumId w:val="32"/>
  </w:num>
  <w:num w:numId="24">
    <w:abstractNumId w:val="19"/>
  </w:num>
  <w:num w:numId="25">
    <w:abstractNumId w:val="13"/>
  </w:num>
  <w:num w:numId="26">
    <w:abstractNumId w:val="30"/>
  </w:num>
  <w:num w:numId="27">
    <w:abstractNumId w:val="18"/>
  </w:num>
  <w:num w:numId="28">
    <w:abstractNumId w:val="27"/>
  </w:num>
  <w:num w:numId="29">
    <w:abstractNumId w:val="31"/>
  </w:num>
  <w:num w:numId="30">
    <w:abstractNumId w:val="12"/>
  </w:num>
  <w:num w:numId="31">
    <w:abstractNumId w:val="3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37A6"/>
    <w:rsid w:val="0001385B"/>
    <w:rsid w:val="00041E4B"/>
    <w:rsid w:val="000439CB"/>
    <w:rsid w:val="00062621"/>
    <w:rsid w:val="00063146"/>
    <w:rsid w:val="0006612C"/>
    <w:rsid w:val="000800FB"/>
    <w:rsid w:val="00082567"/>
    <w:rsid w:val="000872C6"/>
    <w:rsid w:val="000A01C5"/>
    <w:rsid w:val="000A42E2"/>
    <w:rsid w:val="000B3F15"/>
    <w:rsid w:val="000C38A6"/>
    <w:rsid w:val="000E296E"/>
    <w:rsid w:val="00106FA1"/>
    <w:rsid w:val="00107E9C"/>
    <w:rsid w:val="00121541"/>
    <w:rsid w:val="00121F78"/>
    <w:rsid w:val="001462DF"/>
    <w:rsid w:val="0015273E"/>
    <w:rsid w:val="00153000"/>
    <w:rsid w:val="00160934"/>
    <w:rsid w:val="00186665"/>
    <w:rsid w:val="001903D2"/>
    <w:rsid w:val="00193D30"/>
    <w:rsid w:val="00195D24"/>
    <w:rsid w:val="001A26B2"/>
    <w:rsid w:val="001C5AC0"/>
    <w:rsid w:val="001D00F2"/>
    <w:rsid w:val="001D35EA"/>
    <w:rsid w:val="001D7920"/>
    <w:rsid w:val="001F722D"/>
    <w:rsid w:val="001F741A"/>
    <w:rsid w:val="002127F9"/>
    <w:rsid w:val="00224229"/>
    <w:rsid w:val="00226290"/>
    <w:rsid w:val="00226C7E"/>
    <w:rsid w:val="00230493"/>
    <w:rsid w:val="002418CF"/>
    <w:rsid w:val="00241CEC"/>
    <w:rsid w:val="00243245"/>
    <w:rsid w:val="0024410C"/>
    <w:rsid w:val="00252F4E"/>
    <w:rsid w:val="00264D89"/>
    <w:rsid w:val="00272F73"/>
    <w:rsid w:val="00275E43"/>
    <w:rsid w:val="00287636"/>
    <w:rsid w:val="002B1075"/>
    <w:rsid w:val="002B10C5"/>
    <w:rsid w:val="002E6120"/>
    <w:rsid w:val="002E7641"/>
    <w:rsid w:val="0031723C"/>
    <w:rsid w:val="00336D33"/>
    <w:rsid w:val="0035006A"/>
    <w:rsid w:val="003502EB"/>
    <w:rsid w:val="00354F10"/>
    <w:rsid w:val="00355B92"/>
    <w:rsid w:val="00361E18"/>
    <w:rsid w:val="003816D4"/>
    <w:rsid w:val="00386BDE"/>
    <w:rsid w:val="003870C0"/>
    <w:rsid w:val="003935E3"/>
    <w:rsid w:val="00396262"/>
    <w:rsid w:val="00397108"/>
    <w:rsid w:val="00397487"/>
    <w:rsid w:val="003A580A"/>
    <w:rsid w:val="003A5949"/>
    <w:rsid w:val="003A61A6"/>
    <w:rsid w:val="003C0F5B"/>
    <w:rsid w:val="003D437E"/>
    <w:rsid w:val="003D5E2C"/>
    <w:rsid w:val="003F25EF"/>
    <w:rsid w:val="00400092"/>
    <w:rsid w:val="00420195"/>
    <w:rsid w:val="0043045B"/>
    <w:rsid w:val="00431206"/>
    <w:rsid w:val="00444EC2"/>
    <w:rsid w:val="004463B1"/>
    <w:rsid w:val="004537A6"/>
    <w:rsid w:val="00482C2F"/>
    <w:rsid w:val="004950AC"/>
    <w:rsid w:val="004A3639"/>
    <w:rsid w:val="004A4815"/>
    <w:rsid w:val="004A4DB7"/>
    <w:rsid w:val="004A5A93"/>
    <w:rsid w:val="004A7103"/>
    <w:rsid w:val="004B19AD"/>
    <w:rsid w:val="004B5E68"/>
    <w:rsid w:val="004C146B"/>
    <w:rsid w:val="004D22FC"/>
    <w:rsid w:val="004D4C72"/>
    <w:rsid w:val="004D6C65"/>
    <w:rsid w:val="004E2652"/>
    <w:rsid w:val="00503ED1"/>
    <w:rsid w:val="00505CFB"/>
    <w:rsid w:val="0052341D"/>
    <w:rsid w:val="00532809"/>
    <w:rsid w:val="0054058A"/>
    <w:rsid w:val="005518B8"/>
    <w:rsid w:val="0055762C"/>
    <w:rsid w:val="005672B0"/>
    <w:rsid w:val="0057034C"/>
    <w:rsid w:val="00571814"/>
    <w:rsid w:val="005838E5"/>
    <w:rsid w:val="00585CE5"/>
    <w:rsid w:val="00595A76"/>
    <w:rsid w:val="00595B61"/>
    <w:rsid w:val="005A233B"/>
    <w:rsid w:val="005A6E64"/>
    <w:rsid w:val="005C1AAC"/>
    <w:rsid w:val="005C2DEE"/>
    <w:rsid w:val="005C3C28"/>
    <w:rsid w:val="005C6D9B"/>
    <w:rsid w:val="005F78C4"/>
    <w:rsid w:val="005F7E9F"/>
    <w:rsid w:val="00604D5A"/>
    <w:rsid w:val="00617EC5"/>
    <w:rsid w:val="006309BF"/>
    <w:rsid w:val="006359AC"/>
    <w:rsid w:val="00647553"/>
    <w:rsid w:val="00647D5B"/>
    <w:rsid w:val="00660D6E"/>
    <w:rsid w:val="00662669"/>
    <w:rsid w:val="00682BFE"/>
    <w:rsid w:val="006C132C"/>
    <w:rsid w:val="006E09BB"/>
    <w:rsid w:val="006E647C"/>
    <w:rsid w:val="006E7221"/>
    <w:rsid w:val="006F7FA3"/>
    <w:rsid w:val="00716D02"/>
    <w:rsid w:val="00716F0E"/>
    <w:rsid w:val="00741D21"/>
    <w:rsid w:val="007475D7"/>
    <w:rsid w:val="007517E1"/>
    <w:rsid w:val="00751EE5"/>
    <w:rsid w:val="007729DF"/>
    <w:rsid w:val="00782D28"/>
    <w:rsid w:val="007A4D04"/>
    <w:rsid w:val="007B0861"/>
    <w:rsid w:val="007B4693"/>
    <w:rsid w:val="007B64B7"/>
    <w:rsid w:val="007D2398"/>
    <w:rsid w:val="007E41E1"/>
    <w:rsid w:val="00801107"/>
    <w:rsid w:val="008028E8"/>
    <w:rsid w:val="00827157"/>
    <w:rsid w:val="008314DD"/>
    <w:rsid w:val="008518D5"/>
    <w:rsid w:val="008674A7"/>
    <w:rsid w:val="0087646E"/>
    <w:rsid w:val="00877102"/>
    <w:rsid w:val="00880622"/>
    <w:rsid w:val="0088133C"/>
    <w:rsid w:val="008B0660"/>
    <w:rsid w:val="008B6348"/>
    <w:rsid w:val="008B79CC"/>
    <w:rsid w:val="008E4B96"/>
    <w:rsid w:val="008E779E"/>
    <w:rsid w:val="008F3259"/>
    <w:rsid w:val="008F6F9C"/>
    <w:rsid w:val="009029F8"/>
    <w:rsid w:val="00903BD5"/>
    <w:rsid w:val="0090628D"/>
    <w:rsid w:val="00907DC8"/>
    <w:rsid w:val="009132E6"/>
    <w:rsid w:val="00914129"/>
    <w:rsid w:val="00922BE9"/>
    <w:rsid w:val="009319E1"/>
    <w:rsid w:val="0093379E"/>
    <w:rsid w:val="0095772F"/>
    <w:rsid w:val="00966E35"/>
    <w:rsid w:val="00980A6D"/>
    <w:rsid w:val="00984712"/>
    <w:rsid w:val="00990671"/>
    <w:rsid w:val="009A2FE1"/>
    <w:rsid w:val="009B0ED9"/>
    <w:rsid w:val="009B600A"/>
    <w:rsid w:val="009C40CC"/>
    <w:rsid w:val="009D456B"/>
    <w:rsid w:val="009D51C7"/>
    <w:rsid w:val="00A12E1A"/>
    <w:rsid w:val="00A37445"/>
    <w:rsid w:val="00A44FB6"/>
    <w:rsid w:val="00A50938"/>
    <w:rsid w:val="00A67CC0"/>
    <w:rsid w:val="00A75281"/>
    <w:rsid w:val="00A8133F"/>
    <w:rsid w:val="00A827FC"/>
    <w:rsid w:val="00A83419"/>
    <w:rsid w:val="00A961B8"/>
    <w:rsid w:val="00AA4EE4"/>
    <w:rsid w:val="00AB2A0C"/>
    <w:rsid w:val="00AC29D6"/>
    <w:rsid w:val="00AE0249"/>
    <w:rsid w:val="00AF3299"/>
    <w:rsid w:val="00AF7709"/>
    <w:rsid w:val="00B06439"/>
    <w:rsid w:val="00B121F5"/>
    <w:rsid w:val="00B20B77"/>
    <w:rsid w:val="00B23B30"/>
    <w:rsid w:val="00B33D13"/>
    <w:rsid w:val="00B72884"/>
    <w:rsid w:val="00B80F30"/>
    <w:rsid w:val="00B866E3"/>
    <w:rsid w:val="00B935A3"/>
    <w:rsid w:val="00BA1B97"/>
    <w:rsid w:val="00BC771B"/>
    <w:rsid w:val="00BD6659"/>
    <w:rsid w:val="00BE7B7B"/>
    <w:rsid w:val="00BE7E14"/>
    <w:rsid w:val="00BF4C2F"/>
    <w:rsid w:val="00C0379C"/>
    <w:rsid w:val="00C10E44"/>
    <w:rsid w:val="00C16D19"/>
    <w:rsid w:val="00C2669F"/>
    <w:rsid w:val="00C40D35"/>
    <w:rsid w:val="00C55181"/>
    <w:rsid w:val="00C62F9D"/>
    <w:rsid w:val="00C64C0B"/>
    <w:rsid w:val="00C75220"/>
    <w:rsid w:val="00C83FFD"/>
    <w:rsid w:val="00C84DE2"/>
    <w:rsid w:val="00C953A5"/>
    <w:rsid w:val="00CB504D"/>
    <w:rsid w:val="00CC1C73"/>
    <w:rsid w:val="00CD5141"/>
    <w:rsid w:val="00CD5CF4"/>
    <w:rsid w:val="00CD64E3"/>
    <w:rsid w:val="00CE0BB7"/>
    <w:rsid w:val="00CE31C4"/>
    <w:rsid w:val="00CE3B19"/>
    <w:rsid w:val="00CF3443"/>
    <w:rsid w:val="00D15F1D"/>
    <w:rsid w:val="00D34B80"/>
    <w:rsid w:val="00D44A97"/>
    <w:rsid w:val="00D62CA9"/>
    <w:rsid w:val="00D73EB9"/>
    <w:rsid w:val="00D74501"/>
    <w:rsid w:val="00D83B61"/>
    <w:rsid w:val="00D93C7F"/>
    <w:rsid w:val="00D97F42"/>
    <w:rsid w:val="00DA12A3"/>
    <w:rsid w:val="00DA1FA2"/>
    <w:rsid w:val="00DB1F79"/>
    <w:rsid w:val="00DC300F"/>
    <w:rsid w:val="00DC7F16"/>
    <w:rsid w:val="00DF0804"/>
    <w:rsid w:val="00DF2B72"/>
    <w:rsid w:val="00DF3D22"/>
    <w:rsid w:val="00DF65FA"/>
    <w:rsid w:val="00E27249"/>
    <w:rsid w:val="00E350B5"/>
    <w:rsid w:val="00E42DA8"/>
    <w:rsid w:val="00E50DAF"/>
    <w:rsid w:val="00E6579A"/>
    <w:rsid w:val="00E72C94"/>
    <w:rsid w:val="00E742A9"/>
    <w:rsid w:val="00E76367"/>
    <w:rsid w:val="00EA01AB"/>
    <w:rsid w:val="00EA2BCD"/>
    <w:rsid w:val="00EA3F0F"/>
    <w:rsid w:val="00EA5E68"/>
    <w:rsid w:val="00EA6DEC"/>
    <w:rsid w:val="00EB131F"/>
    <w:rsid w:val="00EB527B"/>
    <w:rsid w:val="00EC18E8"/>
    <w:rsid w:val="00EC6DB9"/>
    <w:rsid w:val="00EC7C3F"/>
    <w:rsid w:val="00EE37A8"/>
    <w:rsid w:val="00EE4173"/>
    <w:rsid w:val="00EF0587"/>
    <w:rsid w:val="00EF0AFB"/>
    <w:rsid w:val="00EF6FAD"/>
    <w:rsid w:val="00F33599"/>
    <w:rsid w:val="00F33D0A"/>
    <w:rsid w:val="00F34EF1"/>
    <w:rsid w:val="00F36F9D"/>
    <w:rsid w:val="00F61FA1"/>
    <w:rsid w:val="00F65B8E"/>
    <w:rsid w:val="00F85098"/>
    <w:rsid w:val="00F86C45"/>
    <w:rsid w:val="00F93F59"/>
    <w:rsid w:val="00F95A0E"/>
    <w:rsid w:val="00FA2BC1"/>
    <w:rsid w:val="00FA3DE1"/>
    <w:rsid w:val="00FA424E"/>
    <w:rsid w:val="00FA47B5"/>
    <w:rsid w:val="00FA72BE"/>
    <w:rsid w:val="00FC378D"/>
    <w:rsid w:val="00FE260C"/>
    <w:rsid w:val="00FE6236"/>
    <w:rsid w:val="00FF319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AC91C5"/>
  <w15:docId w15:val="{F72CCFAD-2C95-4692-9047-3126D65FB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C6D9B"/>
  </w:style>
  <w:style w:type="paragraph" w:styleId="Nagwek1">
    <w:name w:val="heading 1"/>
    <w:basedOn w:val="Normalny"/>
    <w:next w:val="Normalny"/>
    <w:link w:val="Nagwek1Znak"/>
    <w:qFormat/>
    <w:rsid w:val="00D73EB9"/>
    <w:pPr>
      <w:keepNext/>
      <w:widowControl w:val="0"/>
      <w:numPr>
        <w:numId w:val="1"/>
      </w:numPr>
      <w:shd w:val="clear" w:color="auto" w:fill="FFFFFF"/>
      <w:suppressAutoHyphens/>
      <w:spacing w:after="0" w:line="240" w:lineRule="auto"/>
      <w:ind w:left="5" w:firstLine="0"/>
      <w:outlineLvl w:val="0"/>
    </w:pPr>
    <w:rPr>
      <w:rFonts w:ascii="Times New Roman" w:eastAsia="Andale Sans UI" w:hAnsi="Times New Roman" w:cs="Times New Roman"/>
      <w:b/>
      <w:bCs/>
      <w:kern w:val="1"/>
      <w:sz w:val="14"/>
      <w:szCs w:val="14"/>
      <w:lang w:eastAsia="pl-PL"/>
    </w:rPr>
  </w:style>
  <w:style w:type="paragraph" w:styleId="Nagwek2">
    <w:name w:val="heading 2"/>
    <w:basedOn w:val="Normalny"/>
    <w:next w:val="Normalny"/>
    <w:link w:val="Nagwek2Znak"/>
    <w:qFormat/>
    <w:rsid w:val="00D73EB9"/>
    <w:pPr>
      <w:keepNext/>
      <w:widowControl w:val="0"/>
      <w:numPr>
        <w:ilvl w:val="1"/>
        <w:numId w:val="1"/>
      </w:numPr>
      <w:shd w:val="clear" w:color="auto" w:fill="FFFFFF"/>
      <w:suppressAutoHyphens/>
      <w:spacing w:after="0" w:line="240" w:lineRule="auto"/>
      <w:ind w:left="10" w:firstLine="0"/>
      <w:outlineLvl w:val="1"/>
    </w:pPr>
    <w:rPr>
      <w:rFonts w:ascii="Times New Roman" w:eastAsia="Andale Sans UI" w:hAnsi="Times New Roman" w:cs="Times New Roman"/>
      <w:b/>
      <w:bCs/>
      <w:kern w:val="1"/>
      <w:sz w:val="14"/>
      <w:szCs w:val="14"/>
      <w:lang w:eastAsia="pl-PL"/>
    </w:rPr>
  </w:style>
  <w:style w:type="paragraph" w:styleId="Nagwek3">
    <w:name w:val="heading 3"/>
    <w:basedOn w:val="Normalny"/>
    <w:next w:val="Normalny"/>
    <w:link w:val="Nagwek3Znak"/>
    <w:qFormat/>
    <w:rsid w:val="00D73EB9"/>
    <w:pPr>
      <w:keepNext/>
      <w:widowControl w:val="0"/>
      <w:numPr>
        <w:ilvl w:val="2"/>
        <w:numId w:val="1"/>
      </w:numPr>
      <w:shd w:val="clear" w:color="auto" w:fill="FFFFFF"/>
      <w:suppressAutoHyphens/>
      <w:spacing w:after="0" w:line="240" w:lineRule="auto"/>
      <w:ind w:left="0" w:right="140" w:firstLine="0"/>
      <w:jc w:val="center"/>
      <w:outlineLvl w:val="2"/>
    </w:pPr>
    <w:rPr>
      <w:rFonts w:ascii="Times New Roman" w:eastAsia="Andale Sans UI" w:hAnsi="Times New Roman" w:cs="Arial"/>
      <w:b/>
      <w:spacing w:val="-3"/>
      <w:kern w:val="1"/>
      <w:sz w:val="20"/>
      <w:szCs w:val="24"/>
      <w:lang w:eastAsia="pl-PL"/>
    </w:rPr>
  </w:style>
  <w:style w:type="paragraph" w:styleId="Nagwek4">
    <w:name w:val="heading 4"/>
    <w:basedOn w:val="Normalny"/>
    <w:next w:val="Normalny"/>
    <w:link w:val="Nagwek4Znak"/>
    <w:qFormat/>
    <w:rsid w:val="00D73EB9"/>
    <w:pPr>
      <w:keepNext/>
      <w:widowControl w:val="0"/>
      <w:numPr>
        <w:ilvl w:val="3"/>
        <w:numId w:val="1"/>
      </w:numPr>
      <w:suppressAutoHyphens/>
      <w:spacing w:after="0" w:line="240" w:lineRule="auto"/>
      <w:jc w:val="center"/>
      <w:outlineLvl w:val="3"/>
    </w:pPr>
    <w:rPr>
      <w:rFonts w:ascii="Times New Roman" w:eastAsia="Arial Unicode MS" w:hAnsi="Times New Roman" w:cs="Times New Roman"/>
      <w:b/>
      <w:kern w:val="1"/>
      <w:sz w:val="28"/>
      <w:szCs w:val="24"/>
      <w:lang w:eastAsia="pl-PL"/>
    </w:rPr>
  </w:style>
  <w:style w:type="paragraph" w:styleId="Nagwek5">
    <w:name w:val="heading 5"/>
    <w:basedOn w:val="Normalny"/>
    <w:next w:val="Normalny"/>
    <w:link w:val="Nagwek5Znak"/>
    <w:qFormat/>
    <w:rsid w:val="00D73EB9"/>
    <w:pPr>
      <w:keepNext/>
      <w:widowControl w:val="0"/>
      <w:numPr>
        <w:ilvl w:val="4"/>
        <w:numId w:val="1"/>
      </w:numPr>
      <w:shd w:val="clear" w:color="auto" w:fill="FFFFFF"/>
      <w:suppressAutoHyphens/>
      <w:spacing w:after="0" w:line="240" w:lineRule="auto"/>
      <w:ind w:left="0" w:right="140" w:firstLine="0"/>
      <w:outlineLvl w:val="4"/>
    </w:pPr>
    <w:rPr>
      <w:rFonts w:ascii="Times New Roman" w:eastAsia="Andale Sans UI" w:hAnsi="Times New Roman" w:cs="Arial"/>
      <w:b/>
      <w:bCs/>
      <w:kern w:val="1"/>
      <w:sz w:val="20"/>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73EB9"/>
    <w:rPr>
      <w:rFonts w:ascii="Times New Roman" w:eastAsia="Andale Sans UI" w:hAnsi="Times New Roman" w:cs="Times New Roman"/>
      <w:b/>
      <w:bCs/>
      <w:kern w:val="1"/>
      <w:sz w:val="14"/>
      <w:szCs w:val="14"/>
      <w:shd w:val="clear" w:color="auto" w:fill="FFFFFF"/>
      <w:lang w:eastAsia="pl-PL"/>
    </w:rPr>
  </w:style>
  <w:style w:type="character" w:customStyle="1" w:styleId="Nagwek2Znak">
    <w:name w:val="Nagłówek 2 Znak"/>
    <w:basedOn w:val="Domylnaczcionkaakapitu"/>
    <w:link w:val="Nagwek2"/>
    <w:rsid w:val="00D73EB9"/>
    <w:rPr>
      <w:rFonts w:ascii="Times New Roman" w:eastAsia="Andale Sans UI" w:hAnsi="Times New Roman" w:cs="Times New Roman"/>
      <w:b/>
      <w:bCs/>
      <w:kern w:val="1"/>
      <w:sz w:val="14"/>
      <w:szCs w:val="14"/>
      <w:shd w:val="clear" w:color="auto" w:fill="FFFFFF"/>
      <w:lang w:eastAsia="pl-PL"/>
    </w:rPr>
  </w:style>
  <w:style w:type="character" w:customStyle="1" w:styleId="Nagwek3Znak">
    <w:name w:val="Nagłówek 3 Znak"/>
    <w:basedOn w:val="Domylnaczcionkaakapitu"/>
    <w:link w:val="Nagwek3"/>
    <w:rsid w:val="00D73EB9"/>
    <w:rPr>
      <w:rFonts w:ascii="Times New Roman" w:eastAsia="Andale Sans UI" w:hAnsi="Times New Roman" w:cs="Arial"/>
      <w:b/>
      <w:spacing w:val="-3"/>
      <w:kern w:val="1"/>
      <w:sz w:val="20"/>
      <w:szCs w:val="24"/>
      <w:shd w:val="clear" w:color="auto" w:fill="FFFFFF"/>
      <w:lang w:eastAsia="pl-PL"/>
    </w:rPr>
  </w:style>
  <w:style w:type="character" w:customStyle="1" w:styleId="Nagwek4Znak">
    <w:name w:val="Nagłówek 4 Znak"/>
    <w:basedOn w:val="Domylnaczcionkaakapitu"/>
    <w:link w:val="Nagwek4"/>
    <w:rsid w:val="00D73EB9"/>
    <w:rPr>
      <w:rFonts w:ascii="Times New Roman" w:eastAsia="Arial Unicode MS" w:hAnsi="Times New Roman" w:cs="Times New Roman"/>
      <w:b/>
      <w:kern w:val="1"/>
      <w:sz w:val="28"/>
      <w:szCs w:val="24"/>
      <w:lang w:eastAsia="pl-PL"/>
    </w:rPr>
  </w:style>
  <w:style w:type="character" w:customStyle="1" w:styleId="Nagwek5Znak">
    <w:name w:val="Nagłówek 5 Znak"/>
    <w:basedOn w:val="Domylnaczcionkaakapitu"/>
    <w:link w:val="Nagwek5"/>
    <w:rsid w:val="00D73EB9"/>
    <w:rPr>
      <w:rFonts w:ascii="Times New Roman" w:eastAsia="Andale Sans UI" w:hAnsi="Times New Roman" w:cs="Arial"/>
      <w:b/>
      <w:bCs/>
      <w:kern w:val="1"/>
      <w:sz w:val="20"/>
      <w:szCs w:val="24"/>
      <w:shd w:val="clear" w:color="auto" w:fill="FFFFFF"/>
      <w:lang w:eastAsia="pl-PL"/>
    </w:rPr>
  </w:style>
  <w:style w:type="character" w:customStyle="1" w:styleId="WW8Num2z0">
    <w:name w:val="WW8Num2z0"/>
    <w:rsid w:val="00D73EB9"/>
    <w:rPr>
      <w:rFonts w:ascii="Wingdings 2" w:hAnsi="Wingdings 2" w:cs="OpenSymbol"/>
    </w:rPr>
  </w:style>
  <w:style w:type="character" w:customStyle="1" w:styleId="WW8Num2z1">
    <w:name w:val="WW8Num2z1"/>
    <w:rsid w:val="00D73EB9"/>
    <w:rPr>
      <w:rFonts w:ascii="OpenSymbol" w:hAnsi="OpenSymbol" w:cs="OpenSymbol"/>
    </w:rPr>
  </w:style>
  <w:style w:type="character" w:customStyle="1" w:styleId="WW8Num3z0">
    <w:name w:val="WW8Num3z0"/>
    <w:rsid w:val="00D73EB9"/>
    <w:rPr>
      <w:rFonts w:ascii="Times New Roman" w:hAnsi="Times New Roman" w:cs="Times New Roman"/>
    </w:rPr>
  </w:style>
  <w:style w:type="character" w:customStyle="1" w:styleId="WW8Num4z0">
    <w:name w:val="WW8Num4z0"/>
    <w:rsid w:val="00D73EB9"/>
    <w:rPr>
      <w:rFonts w:ascii="Tahoma" w:hAnsi="Tahoma" w:cs="Tahoma"/>
    </w:rPr>
  </w:style>
  <w:style w:type="character" w:customStyle="1" w:styleId="Absatz-Standardschriftart">
    <w:name w:val="Absatz-Standardschriftart"/>
    <w:rsid w:val="00D73EB9"/>
  </w:style>
  <w:style w:type="character" w:customStyle="1" w:styleId="WW-Absatz-Standardschriftart">
    <w:name w:val="WW-Absatz-Standardschriftart"/>
    <w:rsid w:val="00D73EB9"/>
  </w:style>
  <w:style w:type="character" w:customStyle="1" w:styleId="WW-Absatz-Standardschriftart1">
    <w:name w:val="WW-Absatz-Standardschriftart1"/>
    <w:rsid w:val="00D73EB9"/>
  </w:style>
  <w:style w:type="character" w:customStyle="1" w:styleId="WW-Absatz-Standardschriftart11">
    <w:name w:val="WW-Absatz-Standardschriftart11"/>
    <w:rsid w:val="00D73EB9"/>
  </w:style>
  <w:style w:type="character" w:customStyle="1" w:styleId="WW-Absatz-Standardschriftart111">
    <w:name w:val="WW-Absatz-Standardschriftart111"/>
    <w:rsid w:val="00D73EB9"/>
  </w:style>
  <w:style w:type="character" w:customStyle="1" w:styleId="Domylnaczcionkaakapitu1">
    <w:name w:val="Domyślna czcionka akapitu1"/>
    <w:rsid w:val="00D73EB9"/>
  </w:style>
  <w:style w:type="character" w:customStyle="1" w:styleId="WW-Absatz-Standardschriftart1111">
    <w:name w:val="WW-Absatz-Standardschriftart1111"/>
    <w:rsid w:val="00D73EB9"/>
  </w:style>
  <w:style w:type="character" w:customStyle="1" w:styleId="WW-Absatz-Standardschriftart11111">
    <w:name w:val="WW-Absatz-Standardschriftart11111"/>
    <w:rsid w:val="00D73EB9"/>
  </w:style>
  <w:style w:type="character" w:customStyle="1" w:styleId="WW-Absatz-Standardschriftart111111">
    <w:name w:val="WW-Absatz-Standardschriftart111111"/>
    <w:rsid w:val="00D73EB9"/>
  </w:style>
  <w:style w:type="character" w:customStyle="1" w:styleId="WW-Absatz-Standardschriftart1111111">
    <w:name w:val="WW-Absatz-Standardschriftart1111111"/>
    <w:rsid w:val="00D73EB9"/>
  </w:style>
  <w:style w:type="character" w:customStyle="1" w:styleId="WW-Absatz-Standardschriftart11111111">
    <w:name w:val="WW-Absatz-Standardschriftart11111111"/>
    <w:rsid w:val="00D73EB9"/>
  </w:style>
  <w:style w:type="character" w:customStyle="1" w:styleId="WW-Absatz-Standardschriftart111111111">
    <w:name w:val="WW-Absatz-Standardschriftart111111111"/>
    <w:rsid w:val="00D73EB9"/>
  </w:style>
  <w:style w:type="character" w:customStyle="1" w:styleId="WW-Absatz-Standardschriftart1111111111">
    <w:name w:val="WW-Absatz-Standardschriftart1111111111"/>
    <w:rsid w:val="00D73EB9"/>
  </w:style>
  <w:style w:type="character" w:customStyle="1" w:styleId="Symbolewypunktowania">
    <w:name w:val="Symbole wypunktowania"/>
    <w:rsid w:val="00D73EB9"/>
    <w:rPr>
      <w:rFonts w:ascii="OpenSymbol" w:eastAsia="OpenSymbol" w:hAnsi="OpenSymbol" w:cs="OpenSymbol"/>
    </w:rPr>
  </w:style>
  <w:style w:type="paragraph" w:customStyle="1" w:styleId="Nagwek20">
    <w:name w:val="Nagłówek2"/>
    <w:basedOn w:val="Normalny"/>
    <w:next w:val="Tekstpodstawowy"/>
    <w:rsid w:val="00D73EB9"/>
    <w:pPr>
      <w:keepNext/>
      <w:widowControl w:val="0"/>
      <w:suppressAutoHyphens/>
      <w:spacing w:before="240" w:after="120" w:line="240" w:lineRule="auto"/>
    </w:pPr>
    <w:rPr>
      <w:rFonts w:ascii="Arial" w:eastAsia="Lucida Sans Unicode" w:hAnsi="Arial" w:cs="Mangal"/>
      <w:kern w:val="1"/>
      <w:sz w:val="28"/>
      <w:szCs w:val="28"/>
      <w:lang w:eastAsia="pl-PL"/>
    </w:rPr>
  </w:style>
  <w:style w:type="paragraph" w:styleId="Tekstpodstawowy">
    <w:name w:val="Body Text"/>
    <w:basedOn w:val="Normalny"/>
    <w:link w:val="TekstpodstawowyZnak"/>
    <w:rsid w:val="00D73EB9"/>
    <w:pPr>
      <w:widowControl w:val="0"/>
      <w:suppressAutoHyphens/>
      <w:spacing w:after="120" w:line="240" w:lineRule="auto"/>
    </w:pPr>
    <w:rPr>
      <w:rFonts w:ascii="Times New Roman" w:eastAsia="Andale Sans UI" w:hAnsi="Times New Roman" w:cs="Times New Roman"/>
      <w:kern w:val="1"/>
      <w:sz w:val="24"/>
      <w:szCs w:val="24"/>
      <w:lang w:eastAsia="pl-PL"/>
    </w:rPr>
  </w:style>
  <w:style w:type="character" w:customStyle="1" w:styleId="TekstpodstawowyZnak">
    <w:name w:val="Tekst podstawowy Znak"/>
    <w:basedOn w:val="Domylnaczcionkaakapitu"/>
    <w:link w:val="Tekstpodstawowy"/>
    <w:rsid w:val="00D73EB9"/>
    <w:rPr>
      <w:rFonts w:ascii="Times New Roman" w:eastAsia="Andale Sans UI" w:hAnsi="Times New Roman" w:cs="Times New Roman"/>
      <w:kern w:val="1"/>
      <w:sz w:val="24"/>
      <w:szCs w:val="24"/>
      <w:lang w:eastAsia="pl-PL"/>
    </w:rPr>
  </w:style>
  <w:style w:type="paragraph" w:styleId="Lista">
    <w:name w:val="List"/>
    <w:basedOn w:val="Tekstpodstawowy"/>
    <w:rsid w:val="00D73EB9"/>
    <w:rPr>
      <w:rFonts w:cs="Tahoma"/>
    </w:rPr>
  </w:style>
  <w:style w:type="paragraph" w:customStyle="1" w:styleId="Podpis2">
    <w:name w:val="Podpis2"/>
    <w:basedOn w:val="Normalny"/>
    <w:rsid w:val="00D73EB9"/>
    <w:pPr>
      <w:widowControl w:val="0"/>
      <w:suppressLineNumbers/>
      <w:suppressAutoHyphens/>
      <w:spacing w:before="120" w:after="120" w:line="240" w:lineRule="auto"/>
    </w:pPr>
    <w:rPr>
      <w:rFonts w:ascii="Times New Roman" w:eastAsia="Andale Sans UI" w:hAnsi="Times New Roman" w:cs="Mangal"/>
      <w:i/>
      <w:iCs/>
      <w:kern w:val="1"/>
      <w:sz w:val="24"/>
      <w:szCs w:val="24"/>
      <w:lang w:eastAsia="pl-PL"/>
    </w:rPr>
  </w:style>
  <w:style w:type="paragraph" w:customStyle="1" w:styleId="Indeks">
    <w:name w:val="Indeks"/>
    <w:basedOn w:val="Normalny"/>
    <w:rsid w:val="00D73EB9"/>
    <w:pPr>
      <w:widowControl w:val="0"/>
      <w:suppressLineNumbers/>
      <w:suppressAutoHyphens/>
      <w:spacing w:after="0" w:line="240" w:lineRule="auto"/>
    </w:pPr>
    <w:rPr>
      <w:rFonts w:ascii="Times New Roman" w:eastAsia="Andale Sans UI" w:hAnsi="Times New Roman" w:cs="Tahoma"/>
      <w:kern w:val="1"/>
      <w:sz w:val="24"/>
      <w:szCs w:val="24"/>
      <w:lang w:eastAsia="pl-PL"/>
    </w:rPr>
  </w:style>
  <w:style w:type="paragraph" w:customStyle="1" w:styleId="Nagwek10">
    <w:name w:val="Nagłówek1"/>
    <w:basedOn w:val="Normalny"/>
    <w:next w:val="Tekstpodstawowy"/>
    <w:rsid w:val="00D73EB9"/>
    <w:pPr>
      <w:keepNext/>
      <w:widowControl w:val="0"/>
      <w:suppressAutoHyphens/>
      <w:spacing w:before="240" w:after="120" w:line="240" w:lineRule="auto"/>
    </w:pPr>
    <w:rPr>
      <w:rFonts w:ascii="Arial" w:eastAsia="Lucida Sans Unicode" w:hAnsi="Arial" w:cs="Mangal"/>
      <w:kern w:val="1"/>
      <w:sz w:val="28"/>
      <w:szCs w:val="28"/>
      <w:lang w:eastAsia="pl-PL"/>
    </w:rPr>
  </w:style>
  <w:style w:type="paragraph" w:customStyle="1" w:styleId="Podpis1">
    <w:name w:val="Podpis1"/>
    <w:basedOn w:val="Normalny"/>
    <w:rsid w:val="00D73EB9"/>
    <w:pPr>
      <w:widowControl w:val="0"/>
      <w:suppressLineNumbers/>
      <w:suppressAutoHyphens/>
      <w:spacing w:before="120" w:after="120" w:line="240" w:lineRule="auto"/>
    </w:pPr>
    <w:rPr>
      <w:rFonts w:ascii="Times New Roman" w:eastAsia="Andale Sans UI" w:hAnsi="Times New Roman" w:cs="Tahoma"/>
      <w:i/>
      <w:iCs/>
      <w:kern w:val="1"/>
      <w:sz w:val="24"/>
      <w:szCs w:val="24"/>
      <w:lang w:eastAsia="pl-PL"/>
    </w:rPr>
  </w:style>
  <w:style w:type="paragraph" w:styleId="Nagwek">
    <w:name w:val="header"/>
    <w:basedOn w:val="Normalny"/>
    <w:next w:val="Tekstpodstawowy"/>
    <w:link w:val="NagwekZnak"/>
    <w:uiPriority w:val="99"/>
    <w:rsid w:val="00D73EB9"/>
    <w:pPr>
      <w:keepNext/>
      <w:widowControl w:val="0"/>
      <w:suppressAutoHyphens/>
      <w:spacing w:before="240" w:after="120" w:line="240" w:lineRule="auto"/>
    </w:pPr>
    <w:rPr>
      <w:rFonts w:ascii="Arial" w:eastAsia="Andale Sans UI" w:hAnsi="Arial" w:cs="Times New Roman"/>
      <w:kern w:val="1"/>
      <w:sz w:val="28"/>
      <w:szCs w:val="28"/>
      <w:lang w:eastAsia="pl-PL"/>
    </w:rPr>
  </w:style>
  <w:style w:type="character" w:customStyle="1" w:styleId="NagwekZnak">
    <w:name w:val="Nagłówek Znak"/>
    <w:basedOn w:val="Domylnaczcionkaakapitu"/>
    <w:link w:val="Nagwek"/>
    <w:uiPriority w:val="99"/>
    <w:rsid w:val="00D73EB9"/>
    <w:rPr>
      <w:rFonts w:ascii="Arial" w:eastAsia="Andale Sans UI" w:hAnsi="Arial" w:cs="Times New Roman"/>
      <w:kern w:val="1"/>
      <w:sz w:val="28"/>
      <w:szCs w:val="28"/>
      <w:lang w:eastAsia="pl-PL"/>
    </w:rPr>
  </w:style>
  <w:style w:type="paragraph" w:customStyle="1" w:styleId="Zawartotabeli">
    <w:name w:val="Zawartość tabeli"/>
    <w:basedOn w:val="Normalny"/>
    <w:rsid w:val="00D73EB9"/>
    <w:pPr>
      <w:widowControl w:val="0"/>
      <w:suppressLineNumbers/>
      <w:suppressAutoHyphens/>
      <w:spacing w:after="0" w:line="240" w:lineRule="auto"/>
    </w:pPr>
    <w:rPr>
      <w:rFonts w:ascii="Times New Roman" w:eastAsia="Andale Sans UI" w:hAnsi="Times New Roman" w:cs="Times New Roman"/>
      <w:kern w:val="1"/>
      <w:sz w:val="24"/>
      <w:szCs w:val="24"/>
      <w:lang w:eastAsia="pl-PL"/>
    </w:rPr>
  </w:style>
  <w:style w:type="paragraph" w:customStyle="1" w:styleId="Nagwektabeli">
    <w:name w:val="Nagłówek tabeli"/>
    <w:basedOn w:val="Zawartotabeli"/>
    <w:rsid w:val="00D73EB9"/>
    <w:pPr>
      <w:jc w:val="center"/>
    </w:pPr>
    <w:rPr>
      <w:b/>
      <w:bCs/>
    </w:rPr>
  </w:style>
  <w:style w:type="paragraph" w:customStyle="1" w:styleId="Skrconyadreszwrotny">
    <w:name w:val="Skrócony adres zwrotny"/>
    <w:basedOn w:val="Normalny"/>
    <w:rsid w:val="00D73EB9"/>
    <w:pPr>
      <w:widowControl w:val="0"/>
      <w:suppressAutoHyphens/>
      <w:spacing w:after="0" w:line="240" w:lineRule="auto"/>
    </w:pPr>
    <w:rPr>
      <w:rFonts w:ascii="Times New Roman" w:eastAsia="Andale Sans UI" w:hAnsi="Times New Roman" w:cs="Times New Roman"/>
      <w:kern w:val="1"/>
      <w:sz w:val="24"/>
      <w:szCs w:val="20"/>
      <w:lang w:eastAsia="pl-PL"/>
    </w:rPr>
  </w:style>
  <w:style w:type="paragraph" w:customStyle="1" w:styleId="Lista-kontynuacja21">
    <w:name w:val="Lista - kontynuacja 21"/>
    <w:basedOn w:val="Normalny"/>
    <w:rsid w:val="00D73EB9"/>
    <w:pPr>
      <w:widowControl w:val="0"/>
      <w:suppressAutoHyphens/>
      <w:spacing w:after="120" w:line="240" w:lineRule="auto"/>
      <w:ind w:left="566"/>
    </w:pPr>
    <w:rPr>
      <w:rFonts w:ascii="Times New Roman" w:eastAsia="Andale Sans UI" w:hAnsi="Times New Roman" w:cs="Times New Roman"/>
      <w:kern w:val="1"/>
      <w:sz w:val="24"/>
      <w:szCs w:val="24"/>
      <w:lang w:eastAsia="pl-PL"/>
    </w:rPr>
  </w:style>
  <w:style w:type="paragraph" w:styleId="Stopka">
    <w:name w:val="footer"/>
    <w:basedOn w:val="Normalny"/>
    <w:link w:val="StopkaZnak"/>
    <w:uiPriority w:val="99"/>
    <w:rsid w:val="00D73EB9"/>
    <w:pPr>
      <w:tabs>
        <w:tab w:val="center" w:pos="4536"/>
        <w:tab w:val="right" w:pos="9072"/>
      </w:tabs>
      <w:spacing w:after="0" w:line="240" w:lineRule="auto"/>
    </w:pPr>
    <w:rPr>
      <w:rFonts w:ascii="Times New Roman" w:eastAsia="Times New Roman" w:hAnsi="Times New Roman" w:cs="Times New Roman"/>
      <w:kern w:val="1"/>
      <w:sz w:val="20"/>
      <w:szCs w:val="20"/>
      <w:lang w:eastAsia="pl-PL"/>
    </w:rPr>
  </w:style>
  <w:style w:type="character" w:customStyle="1" w:styleId="StopkaZnak">
    <w:name w:val="Stopka Znak"/>
    <w:basedOn w:val="Domylnaczcionkaakapitu"/>
    <w:link w:val="Stopka"/>
    <w:uiPriority w:val="99"/>
    <w:rsid w:val="00D73EB9"/>
    <w:rPr>
      <w:rFonts w:ascii="Times New Roman" w:eastAsia="Times New Roman" w:hAnsi="Times New Roman" w:cs="Times New Roman"/>
      <w:kern w:val="1"/>
      <w:sz w:val="20"/>
      <w:szCs w:val="20"/>
      <w:lang w:eastAsia="pl-PL"/>
    </w:rPr>
  </w:style>
  <w:style w:type="paragraph" w:customStyle="1" w:styleId="AbsatzTableFormat">
    <w:name w:val="AbsatzTableFormat"/>
    <w:basedOn w:val="Normalny"/>
    <w:rsid w:val="00D73EB9"/>
    <w:pPr>
      <w:spacing w:after="0" w:line="240" w:lineRule="auto"/>
    </w:pPr>
    <w:rPr>
      <w:rFonts w:ascii="Times New Roman" w:eastAsia="Times New Roman" w:hAnsi="Times New Roman" w:cs="Times New Roman"/>
      <w:kern w:val="1"/>
      <w:sz w:val="16"/>
      <w:szCs w:val="16"/>
      <w:lang w:eastAsia="pl-PL"/>
    </w:rPr>
  </w:style>
  <w:style w:type="paragraph" w:styleId="Tekstdymka">
    <w:name w:val="Balloon Text"/>
    <w:basedOn w:val="Normalny"/>
    <w:link w:val="TekstdymkaZnak"/>
    <w:uiPriority w:val="99"/>
    <w:semiHidden/>
    <w:unhideWhenUsed/>
    <w:rsid w:val="00D73EB9"/>
    <w:pPr>
      <w:widowControl w:val="0"/>
      <w:suppressAutoHyphens/>
      <w:spacing w:after="0" w:line="240" w:lineRule="auto"/>
    </w:pPr>
    <w:rPr>
      <w:rFonts w:ascii="Tahoma" w:eastAsia="Andale Sans UI" w:hAnsi="Tahoma" w:cs="Times New Roman"/>
      <w:kern w:val="1"/>
      <w:sz w:val="16"/>
      <w:szCs w:val="16"/>
      <w:lang w:eastAsia="pl-PL"/>
    </w:rPr>
  </w:style>
  <w:style w:type="character" w:customStyle="1" w:styleId="TekstdymkaZnak">
    <w:name w:val="Tekst dymka Znak"/>
    <w:basedOn w:val="Domylnaczcionkaakapitu"/>
    <w:link w:val="Tekstdymka"/>
    <w:uiPriority w:val="99"/>
    <w:semiHidden/>
    <w:rsid w:val="00D73EB9"/>
    <w:rPr>
      <w:rFonts w:ascii="Tahoma" w:eastAsia="Andale Sans UI" w:hAnsi="Tahoma" w:cs="Times New Roman"/>
      <w:kern w:val="1"/>
      <w:sz w:val="16"/>
      <w:szCs w:val="16"/>
      <w:lang w:eastAsia="pl-PL"/>
    </w:rPr>
  </w:style>
  <w:style w:type="character" w:styleId="Odwoaniedokomentarza">
    <w:name w:val="annotation reference"/>
    <w:uiPriority w:val="99"/>
    <w:semiHidden/>
    <w:unhideWhenUsed/>
    <w:rsid w:val="00D73EB9"/>
    <w:rPr>
      <w:sz w:val="16"/>
      <w:szCs w:val="16"/>
    </w:rPr>
  </w:style>
  <w:style w:type="paragraph" w:styleId="Tekstkomentarza">
    <w:name w:val="annotation text"/>
    <w:basedOn w:val="Normalny"/>
    <w:link w:val="TekstkomentarzaZnak"/>
    <w:uiPriority w:val="99"/>
    <w:semiHidden/>
    <w:unhideWhenUsed/>
    <w:rsid w:val="00D73EB9"/>
    <w:pPr>
      <w:widowControl w:val="0"/>
      <w:suppressAutoHyphens/>
      <w:spacing w:after="0" w:line="240" w:lineRule="auto"/>
    </w:pPr>
    <w:rPr>
      <w:rFonts w:ascii="Times New Roman" w:eastAsia="Andale Sans UI" w:hAnsi="Times New Roman" w:cs="Times New Roman"/>
      <w:kern w:val="1"/>
      <w:sz w:val="20"/>
      <w:szCs w:val="20"/>
      <w:lang w:eastAsia="pl-PL"/>
    </w:rPr>
  </w:style>
  <w:style w:type="character" w:customStyle="1" w:styleId="TekstkomentarzaZnak">
    <w:name w:val="Tekst komentarza Znak"/>
    <w:basedOn w:val="Domylnaczcionkaakapitu"/>
    <w:link w:val="Tekstkomentarza"/>
    <w:uiPriority w:val="99"/>
    <w:semiHidden/>
    <w:rsid w:val="00D73EB9"/>
    <w:rPr>
      <w:rFonts w:ascii="Times New Roman" w:eastAsia="Andale Sans UI" w:hAnsi="Times New Roman" w:cs="Times New Roman"/>
      <w:kern w:val="1"/>
      <w:sz w:val="20"/>
      <w:szCs w:val="20"/>
      <w:lang w:eastAsia="pl-PL"/>
    </w:rPr>
  </w:style>
  <w:style w:type="paragraph" w:styleId="Tematkomentarza">
    <w:name w:val="annotation subject"/>
    <w:basedOn w:val="Tekstkomentarza"/>
    <w:next w:val="Tekstkomentarza"/>
    <w:link w:val="TematkomentarzaZnak"/>
    <w:uiPriority w:val="99"/>
    <w:semiHidden/>
    <w:unhideWhenUsed/>
    <w:rsid w:val="00D73EB9"/>
    <w:rPr>
      <w:b/>
      <w:bCs/>
    </w:rPr>
  </w:style>
  <w:style w:type="character" w:customStyle="1" w:styleId="TematkomentarzaZnak">
    <w:name w:val="Temat komentarza Znak"/>
    <w:basedOn w:val="TekstkomentarzaZnak"/>
    <w:link w:val="Tematkomentarza"/>
    <w:uiPriority w:val="99"/>
    <w:semiHidden/>
    <w:rsid w:val="00D73EB9"/>
    <w:rPr>
      <w:rFonts w:ascii="Times New Roman" w:eastAsia="Andale Sans UI" w:hAnsi="Times New Roman" w:cs="Times New Roman"/>
      <w:b/>
      <w:bCs/>
      <w:kern w:val="1"/>
      <w:sz w:val="20"/>
      <w:szCs w:val="20"/>
      <w:lang w:eastAsia="pl-PL"/>
    </w:rPr>
  </w:style>
  <w:style w:type="paragraph" w:styleId="Poprawka">
    <w:name w:val="Revision"/>
    <w:hidden/>
    <w:uiPriority w:val="99"/>
    <w:semiHidden/>
    <w:rsid w:val="00D73EB9"/>
    <w:pPr>
      <w:spacing w:after="0" w:line="240" w:lineRule="auto"/>
    </w:pPr>
    <w:rPr>
      <w:rFonts w:ascii="Times New Roman" w:eastAsia="Andale Sans UI" w:hAnsi="Times New Roman" w:cs="Times New Roman"/>
      <w:kern w:val="1"/>
      <w:sz w:val="24"/>
      <w:szCs w:val="24"/>
      <w:lang w:eastAsia="pl-PL"/>
    </w:rPr>
  </w:style>
  <w:style w:type="paragraph" w:customStyle="1" w:styleId="Tekstwstpniesformatowany">
    <w:name w:val="Tekst wstępnie sformatowany"/>
    <w:basedOn w:val="Normalny"/>
    <w:rsid w:val="00D73EB9"/>
    <w:pPr>
      <w:widowControl w:val="0"/>
      <w:suppressAutoHyphens/>
      <w:spacing w:after="0" w:line="240" w:lineRule="auto"/>
    </w:pPr>
    <w:rPr>
      <w:rFonts w:ascii="Courier New" w:eastAsia="Courier New" w:hAnsi="Courier New" w:cs="Courier New"/>
      <w:kern w:val="1"/>
      <w:sz w:val="20"/>
      <w:szCs w:val="20"/>
      <w:lang w:eastAsia="pl-PL"/>
    </w:rPr>
  </w:style>
  <w:style w:type="paragraph" w:customStyle="1" w:styleId="Standard">
    <w:name w:val="Standard"/>
    <w:rsid w:val="00D73EB9"/>
    <w:pPr>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table" w:styleId="Tabela-Siatka">
    <w:name w:val="Table Grid"/>
    <w:basedOn w:val="Standardowy"/>
    <w:uiPriority w:val="39"/>
    <w:rsid w:val="00D73EB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kontynuacja2">
    <w:name w:val="List Continue 2"/>
    <w:basedOn w:val="Normalny"/>
    <w:uiPriority w:val="99"/>
    <w:semiHidden/>
    <w:unhideWhenUsed/>
    <w:rsid w:val="00D73EB9"/>
    <w:pPr>
      <w:widowControl w:val="0"/>
      <w:suppressAutoHyphens/>
      <w:spacing w:after="120" w:line="240" w:lineRule="auto"/>
      <w:ind w:left="566"/>
      <w:contextualSpacing/>
    </w:pPr>
    <w:rPr>
      <w:rFonts w:ascii="Times New Roman" w:eastAsia="Andale Sans UI" w:hAnsi="Times New Roman" w:cs="Times New Roman"/>
      <w:kern w:val="1"/>
      <w:sz w:val="24"/>
      <w:szCs w:val="24"/>
      <w:lang w:eastAsia="pl-PL"/>
    </w:rPr>
  </w:style>
  <w:style w:type="paragraph" w:customStyle="1" w:styleId="Standarduser">
    <w:name w:val="Standard (user)"/>
    <w:rsid w:val="00D73EB9"/>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Textbodyindent">
    <w:name w:val="Text body indent"/>
    <w:basedOn w:val="Standard"/>
    <w:rsid w:val="00D73EB9"/>
    <w:pPr>
      <w:widowControl w:val="0"/>
      <w:ind w:left="720"/>
    </w:pPr>
    <w:rPr>
      <w:rFonts w:eastAsia="Andale Sans UI" w:cs="Tahoma"/>
      <w:lang w:val="de-DE" w:eastAsia="ja-JP" w:bidi="fa-IR"/>
    </w:rPr>
  </w:style>
  <w:style w:type="paragraph" w:styleId="Listapunktowana">
    <w:name w:val="List Bullet"/>
    <w:basedOn w:val="Normalny"/>
    <w:uiPriority w:val="99"/>
    <w:unhideWhenUsed/>
    <w:rsid w:val="00D73EB9"/>
    <w:pPr>
      <w:widowControl w:val="0"/>
      <w:numPr>
        <w:numId w:val="2"/>
      </w:numPr>
      <w:suppressAutoHyphens/>
      <w:spacing w:after="0" w:line="240" w:lineRule="auto"/>
      <w:contextualSpacing/>
    </w:pPr>
    <w:rPr>
      <w:rFonts w:ascii="Times New Roman" w:eastAsia="Andale Sans UI" w:hAnsi="Times New Roman" w:cs="Times New Roman"/>
      <w:kern w:val="1"/>
      <w:sz w:val="24"/>
      <w:szCs w:val="24"/>
      <w:lang w:eastAsia="pl-PL"/>
    </w:rPr>
  </w:style>
  <w:style w:type="paragraph" w:customStyle="1" w:styleId="TableContents">
    <w:name w:val="Table Contents"/>
    <w:basedOn w:val="Normalny"/>
    <w:uiPriority w:val="99"/>
    <w:rsid w:val="00D73EB9"/>
    <w:pPr>
      <w:widowControl w:val="0"/>
      <w:suppressLineNumbers/>
      <w:suppressAutoHyphens/>
      <w:spacing w:after="0" w:line="240" w:lineRule="auto"/>
    </w:pPr>
    <w:rPr>
      <w:rFonts w:ascii="Times New Roman" w:eastAsia="Andale Sans UI" w:hAnsi="Times New Roman" w:cs="Times New Roman"/>
      <w:kern w:val="2"/>
      <w:sz w:val="24"/>
      <w:szCs w:val="24"/>
      <w:lang w:eastAsia="fa-IR" w:bidi="fa-IR"/>
    </w:rPr>
  </w:style>
  <w:style w:type="character" w:customStyle="1" w:styleId="spelle">
    <w:name w:val="spelle"/>
    <w:rsid w:val="00D73EB9"/>
    <w:rPr>
      <w:rFonts w:cs="Times New Roman"/>
      <w:lang w:eastAsia="hi-IN" w:bidi="hi-IN"/>
    </w:rPr>
  </w:style>
  <w:style w:type="paragraph" w:styleId="NormalnyWeb">
    <w:name w:val="Normal (Web)"/>
    <w:basedOn w:val="Normalny"/>
    <w:rsid w:val="00D73EB9"/>
    <w:pPr>
      <w:widowControl w:val="0"/>
      <w:suppressAutoHyphens/>
      <w:spacing w:before="100" w:after="100" w:line="240" w:lineRule="auto"/>
    </w:pPr>
    <w:rPr>
      <w:rFonts w:ascii="Arial Unicode MS" w:eastAsia="MS Mincho" w:hAnsi="Arial Unicode MS" w:cs="Arial Unicode MS"/>
      <w:color w:val="000000"/>
      <w:sz w:val="24"/>
      <w:szCs w:val="24"/>
      <w:lang w:val="en-US" w:bidi="en-US"/>
    </w:rPr>
  </w:style>
  <w:style w:type="paragraph" w:customStyle="1" w:styleId="TableContentsuser">
    <w:name w:val="Table Contents (user)"/>
    <w:basedOn w:val="Normalny"/>
    <w:uiPriority w:val="99"/>
    <w:rsid w:val="00D73EB9"/>
    <w:pPr>
      <w:suppressLineNumbers/>
      <w:suppressAutoHyphens/>
      <w:autoSpaceDN w:val="0"/>
      <w:spacing w:after="0" w:line="240" w:lineRule="auto"/>
      <w:textAlignment w:val="baseline"/>
    </w:pPr>
    <w:rPr>
      <w:rFonts w:ascii="Times New Roman" w:eastAsia="Arial" w:hAnsi="Times New Roman" w:cs="Times New Roman"/>
      <w:kern w:val="3"/>
      <w:sz w:val="24"/>
      <w:szCs w:val="24"/>
      <w:lang w:eastAsia="ja-JP"/>
    </w:rPr>
  </w:style>
  <w:style w:type="paragraph" w:styleId="Akapitzlist">
    <w:name w:val="List Paragraph"/>
    <w:aliases w:val="sw tekst"/>
    <w:basedOn w:val="Normalny"/>
    <w:link w:val="AkapitzlistZnak"/>
    <w:uiPriority w:val="34"/>
    <w:qFormat/>
    <w:rsid w:val="00D73EB9"/>
    <w:pPr>
      <w:ind w:left="720"/>
      <w:contextualSpacing/>
    </w:pPr>
    <w:rPr>
      <w:rFonts w:ascii="Calibri" w:eastAsia="Calibri" w:hAnsi="Calibri" w:cs="Times New Roman"/>
    </w:rPr>
  </w:style>
  <w:style w:type="character" w:customStyle="1" w:styleId="hps">
    <w:name w:val="hps"/>
    <w:rsid w:val="00D73EB9"/>
  </w:style>
  <w:style w:type="paragraph" w:customStyle="1" w:styleId="Akapitzlist1">
    <w:name w:val="Akapit z listą1"/>
    <w:basedOn w:val="Normalny"/>
    <w:rsid w:val="00D73EB9"/>
    <w:pPr>
      <w:ind w:left="720"/>
    </w:pPr>
    <w:rPr>
      <w:rFonts w:ascii="Calibri" w:eastAsia="Times New Roman" w:hAnsi="Calibri" w:cs="Times New Roman"/>
      <w:szCs w:val="20"/>
      <w:lang w:eastAsia="pl-PL"/>
    </w:rPr>
  </w:style>
  <w:style w:type="paragraph" w:customStyle="1" w:styleId="pkt">
    <w:name w:val="pkt"/>
    <w:basedOn w:val="Normalny"/>
    <w:rsid w:val="00420195"/>
    <w:pPr>
      <w:suppressAutoHyphens/>
      <w:spacing w:before="60" w:after="60" w:line="240" w:lineRule="auto"/>
      <w:ind w:left="851" w:hanging="295"/>
      <w:jc w:val="both"/>
    </w:pPr>
    <w:rPr>
      <w:rFonts w:ascii="Times New Roman" w:eastAsia="Times New Roman" w:hAnsi="Times New Roman" w:cs="Times New Roman"/>
      <w:sz w:val="24"/>
      <w:szCs w:val="24"/>
      <w:lang w:eastAsia="ar-SA"/>
    </w:rPr>
  </w:style>
  <w:style w:type="paragraph" w:customStyle="1" w:styleId="Default">
    <w:name w:val="Default"/>
    <w:rsid w:val="008028E8"/>
    <w:pPr>
      <w:autoSpaceDE w:val="0"/>
      <w:autoSpaceDN w:val="0"/>
      <w:adjustRightInd w:val="0"/>
      <w:spacing w:after="0" w:line="240" w:lineRule="auto"/>
    </w:pPr>
    <w:rPr>
      <w:rFonts w:ascii="Calibri" w:hAnsi="Calibri" w:cs="Calibri"/>
      <w:color w:val="000000"/>
      <w:sz w:val="24"/>
      <w:szCs w:val="24"/>
    </w:rPr>
  </w:style>
  <w:style w:type="paragraph" w:customStyle="1" w:styleId="Lista-kontynuacja24">
    <w:name w:val="Lista - kontynuacja 24"/>
    <w:basedOn w:val="Normalny"/>
    <w:rsid w:val="008028E8"/>
    <w:pPr>
      <w:widowControl w:val="0"/>
      <w:suppressAutoHyphens/>
      <w:spacing w:after="120" w:line="240" w:lineRule="auto"/>
      <w:ind w:left="566"/>
    </w:pPr>
    <w:rPr>
      <w:rFonts w:ascii="Times New Roman" w:eastAsia="Andale Sans UI" w:hAnsi="Times New Roman" w:cs="Times New Roman"/>
      <w:kern w:val="2"/>
      <w:sz w:val="24"/>
      <w:szCs w:val="24"/>
      <w:lang w:eastAsia="ar-SA"/>
    </w:rPr>
  </w:style>
  <w:style w:type="paragraph" w:styleId="Tytu">
    <w:name w:val="Title"/>
    <w:basedOn w:val="Standard"/>
    <w:next w:val="Podtytu"/>
    <w:link w:val="TytuZnak"/>
    <w:qFormat/>
    <w:rsid w:val="00431206"/>
    <w:pPr>
      <w:jc w:val="center"/>
      <w:textAlignment w:val="auto"/>
    </w:pPr>
    <w:rPr>
      <w:rFonts w:ascii="Garamond" w:eastAsia="Times New Roman" w:hAnsi="Garamond" w:cs="Times New Roman"/>
      <w:b/>
      <w:sz w:val="22"/>
      <w:szCs w:val="22"/>
      <w:lang w:bidi="ar-SA"/>
    </w:rPr>
  </w:style>
  <w:style w:type="character" w:customStyle="1" w:styleId="TytuZnak">
    <w:name w:val="Tytuł Znak"/>
    <w:basedOn w:val="Domylnaczcionkaakapitu"/>
    <w:link w:val="Tytu"/>
    <w:rsid w:val="00431206"/>
    <w:rPr>
      <w:rFonts w:ascii="Garamond" w:eastAsia="Times New Roman" w:hAnsi="Garamond" w:cs="Times New Roman"/>
      <w:b/>
      <w:kern w:val="3"/>
      <w:lang w:eastAsia="zh-CN"/>
    </w:rPr>
  </w:style>
  <w:style w:type="numbering" w:customStyle="1" w:styleId="WW8Num2">
    <w:name w:val="WW8Num2"/>
    <w:rsid w:val="00431206"/>
    <w:pPr>
      <w:numPr>
        <w:numId w:val="3"/>
      </w:numPr>
    </w:pPr>
  </w:style>
  <w:style w:type="paragraph" w:styleId="Podtytu">
    <w:name w:val="Subtitle"/>
    <w:basedOn w:val="Normalny"/>
    <w:next w:val="Normalny"/>
    <w:link w:val="PodtytuZnak"/>
    <w:uiPriority w:val="11"/>
    <w:qFormat/>
    <w:rsid w:val="0043120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431206"/>
    <w:rPr>
      <w:rFonts w:asciiTheme="majorHAnsi" w:eastAsiaTheme="majorEastAsia" w:hAnsiTheme="majorHAnsi" w:cstheme="majorBidi"/>
      <w:i/>
      <w:iCs/>
      <w:color w:val="4F81BD" w:themeColor="accent1"/>
      <w:spacing w:val="15"/>
      <w:sz w:val="24"/>
      <w:szCs w:val="24"/>
    </w:rPr>
  </w:style>
  <w:style w:type="character" w:customStyle="1" w:styleId="AkapitzlistZnak">
    <w:name w:val="Akapit z listą Znak"/>
    <w:aliases w:val="sw tekst Znak"/>
    <w:link w:val="Akapitzlist"/>
    <w:uiPriority w:val="34"/>
    <w:locked/>
    <w:rsid w:val="004B5E68"/>
    <w:rPr>
      <w:rFonts w:ascii="Calibri" w:eastAsia="Calibri" w:hAnsi="Calibri" w:cs="Times New Roman"/>
    </w:rPr>
  </w:style>
  <w:style w:type="numbering" w:customStyle="1" w:styleId="WW8Num21">
    <w:name w:val="WW8Num21"/>
    <w:rsid w:val="008F3259"/>
  </w:style>
  <w:style w:type="table" w:customStyle="1" w:styleId="Tabela-Siatka1">
    <w:name w:val="Tabela - Siatka1"/>
    <w:basedOn w:val="Standardowy"/>
    <w:next w:val="Tabela-Siatka"/>
    <w:uiPriority w:val="59"/>
    <w:rsid w:val="009C40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975944">
      <w:bodyDiv w:val="1"/>
      <w:marLeft w:val="0"/>
      <w:marRight w:val="0"/>
      <w:marTop w:val="0"/>
      <w:marBottom w:val="0"/>
      <w:divBdr>
        <w:top w:val="none" w:sz="0" w:space="0" w:color="auto"/>
        <w:left w:val="none" w:sz="0" w:space="0" w:color="auto"/>
        <w:bottom w:val="none" w:sz="0" w:space="0" w:color="auto"/>
        <w:right w:val="none" w:sz="0" w:space="0" w:color="auto"/>
      </w:divBdr>
    </w:div>
    <w:div w:id="335156160">
      <w:bodyDiv w:val="1"/>
      <w:marLeft w:val="0"/>
      <w:marRight w:val="0"/>
      <w:marTop w:val="0"/>
      <w:marBottom w:val="0"/>
      <w:divBdr>
        <w:top w:val="none" w:sz="0" w:space="0" w:color="auto"/>
        <w:left w:val="none" w:sz="0" w:space="0" w:color="auto"/>
        <w:bottom w:val="none" w:sz="0" w:space="0" w:color="auto"/>
        <w:right w:val="none" w:sz="0" w:space="0" w:color="auto"/>
      </w:divBdr>
    </w:div>
    <w:div w:id="697006687">
      <w:bodyDiv w:val="1"/>
      <w:marLeft w:val="0"/>
      <w:marRight w:val="0"/>
      <w:marTop w:val="0"/>
      <w:marBottom w:val="0"/>
      <w:divBdr>
        <w:top w:val="none" w:sz="0" w:space="0" w:color="auto"/>
        <w:left w:val="none" w:sz="0" w:space="0" w:color="auto"/>
        <w:bottom w:val="none" w:sz="0" w:space="0" w:color="auto"/>
        <w:right w:val="none" w:sz="0" w:space="0" w:color="auto"/>
      </w:divBdr>
    </w:div>
    <w:div w:id="882207029">
      <w:bodyDiv w:val="1"/>
      <w:marLeft w:val="0"/>
      <w:marRight w:val="0"/>
      <w:marTop w:val="0"/>
      <w:marBottom w:val="0"/>
      <w:divBdr>
        <w:top w:val="none" w:sz="0" w:space="0" w:color="auto"/>
        <w:left w:val="none" w:sz="0" w:space="0" w:color="auto"/>
        <w:bottom w:val="none" w:sz="0" w:space="0" w:color="auto"/>
        <w:right w:val="none" w:sz="0" w:space="0" w:color="auto"/>
      </w:divBdr>
    </w:div>
    <w:div w:id="933975068">
      <w:bodyDiv w:val="1"/>
      <w:marLeft w:val="0"/>
      <w:marRight w:val="0"/>
      <w:marTop w:val="0"/>
      <w:marBottom w:val="0"/>
      <w:divBdr>
        <w:top w:val="none" w:sz="0" w:space="0" w:color="auto"/>
        <w:left w:val="none" w:sz="0" w:space="0" w:color="auto"/>
        <w:bottom w:val="none" w:sz="0" w:space="0" w:color="auto"/>
        <w:right w:val="none" w:sz="0" w:space="0" w:color="auto"/>
      </w:divBdr>
    </w:div>
    <w:div w:id="1139768393">
      <w:bodyDiv w:val="1"/>
      <w:marLeft w:val="0"/>
      <w:marRight w:val="0"/>
      <w:marTop w:val="0"/>
      <w:marBottom w:val="0"/>
      <w:divBdr>
        <w:top w:val="none" w:sz="0" w:space="0" w:color="auto"/>
        <w:left w:val="none" w:sz="0" w:space="0" w:color="auto"/>
        <w:bottom w:val="none" w:sz="0" w:space="0" w:color="auto"/>
        <w:right w:val="none" w:sz="0" w:space="0" w:color="auto"/>
      </w:divBdr>
    </w:div>
    <w:div w:id="1249802749">
      <w:bodyDiv w:val="1"/>
      <w:marLeft w:val="0"/>
      <w:marRight w:val="0"/>
      <w:marTop w:val="0"/>
      <w:marBottom w:val="0"/>
      <w:divBdr>
        <w:top w:val="none" w:sz="0" w:space="0" w:color="auto"/>
        <w:left w:val="none" w:sz="0" w:space="0" w:color="auto"/>
        <w:bottom w:val="none" w:sz="0" w:space="0" w:color="auto"/>
        <w:right w:val="none" w:sz="0" w:space="0" w:color="auto"/>
      </w:divBdr>
    </w:div>
    <w:div w:id="1495410971">
      <w:bodyDiv w:val="1"/>
      <w:marLeft w:val="0"/>
      <w:marRight w:val="0"/>
      <w:marTop w:val="0"/>
      <w:marBottom w:val="0"/>
      <w:divBdr>
        <w:top w:val="none" w:sz="0" w:space="0" w:color="auto"/>
        <w:left w:val="none" w:sz="0" w:space="0" w:color="auto"/>
        <w:bottom w:val="none" w:sz="0" w:space="0" w:color="auto"/>
        <w:right w:val="none" w:sz="0" w:space="0" w:color="auto"/>
      </w:divBdr>
    </w:div>
    <w:div w:id="2108040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7E045A-8485-4F41-A9A3-A83B01A855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1773</Words>
  <Characters>10640</Characters>
  <Application>Microsoft Office Word</Application>
  <DocSecurity>0</DocSecurity>
  <Lines>88</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 Piotrowski</dc:creator>
  <cp:lastModifiedBy>Katarzyna Kowalczyk</cp:lastModifiedBy>
  <cp:revision>13</cp:revision>
  <cp:lastPrinted>2018-07-06T08:48:00Z</cp:lastPrinted>
  <dcterms:created xsi:type="dcterms:W3CDTF">2019-05-22T10:46:00Z</dcterms:created>
  <dcterms:modified xsi:type="dcterms:W3CDTF">2019-05-22T10:51:00Z</dcterms:modified>
</cp:coreProperties>
</file>